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066" w:rsidRPr="00856776" w:rsidRDefault="000F2066" w:rsidP="000F2066">
      <w:pPr>
        <w:ind w:firstLine="567"/>
        <w:jc w:val="center"/>
        <w:rPr>
          <w:rFonts w:eastAsia="Calibri"/>
          <w:color w:val="BFBFBF"/>
          <w:lang w:eastAsia="en-US"/>
        </w:rPr>
      </w:pPr>
    </w:p>
    <w:p w:rsidR="000F2066" w:rsidRPr="00856776" w:rsidRDefault="000F2066" w:rsidP="000F2066">
      <w:pPr>
        <w:ind w:firstLine="567"/>
        <w:jc w:val="center"/>
        <w:rPr>
          <w:rFonts w:eastAsia="Calibri"/>
          <w:color w:val="BFBFBF"/>
          <w:lang w:eastAsia="en-US"/>
        </w:rPr>
      </w:pPr>
    </w:p>
    <w:p w:rsidR="000F2066" w:rsidRPr="00856776" w:rsidRDefault="000F2066" w:rsidP="001A0EA6">
      <w:pPr>
        <w:ind w:firstLine="567"/>
        <w:jc w:val="right"/>
        <w:rPr>
          <w:rFonts w:eastAsia="Calibri"/>
          <w:lang w:eastAsia="en-US"/>
        </w:rPr>
      </w:pPr>
      <w:r w:rsidRPr="00856776">
        <w:rPr>
          <w:rFonts w:eastAsia="Calibri"/>
          <w:lang w:eastAsia="en-US"/>
        </w:rPr>
        <w:t xml:space="preserve">                                                                                                                               УТВЕРЖДЕН</w:t>
      </w:r>
    </w:p>
    <w:p w:rsidR="009A4A71" w:rsidRDefault="000F2066" w:rsidP="000F2066">
      <w:pPr>
        <w:ind w:firstLine="567"/>
        <w:jc w:val="right"/>
        <w:rPr>
          <w:rFonts w:eastAsia="Calibri"/>
          <w:lang w:eastAsia="en-US"/>
        </w:rPr>
      </w:pPr>
      <w:r w:rsidRPr="00856776">
        <w:rPr>
          <w:rFonts w:eastAsia="Calibri"/>
          <w:lang w:eastAsia="en-US"/>
        </w:rPr>
        <w:t xml:space="preserve">                                                                                      </w:t>
      </w:r>
      <w:r w:rsidR="009A4A71">
        <w:rPr>
          <w:rFonts w:eastAsia="Calibri"/>
          <w:lang w:eastAsia="en-US"/>
        </w:rPr>
        <w:t xml:space="preserve">                 постановлением</w:t>
      </w:r>
    </w:p>
    <w:p w:rsidR="000F2066" w:rsidRPr="00856776" w:rsidRDefault="000F2066" w:rsidP="000F2066">
      <w:pPr>
        <w:ind w:firstLine="567"/>
        <w:jc w:val="right"/>
        <w:rPr>
          <w:rFonts w:eastAsia="Calibri"/>
          <w:lang w:eastAsia="en-US"/>
        </w:rPr>
      </w:pPr>
      <w:r w:rsidRPr="00856776">
        <w:rPr>
          <w:rFonts w:eastAsia="Calibri"/>
          <w:lang w:eastAsia="en-US"/>
        </w:rPr>
        <w:t>администрации</w:t>
      </w:r>
    </w:p>
    <w:p w:rsidR="000F2066" w:rsidRDefault="000F2066" w:rsidP="000F2066">
      <w:pPr>
        <w:ind w:firstLine="567"/>
        <w:jc w:val="right"/>
        <w:rPr>
          <w:rFonts w:eastAsia="Calibri"/>
          <w:lang w:eastAsia="en-US"/>
        </w:rPr>
      </w:pPr>
      <w:r w:rsidRPr="00856776">
        <w:rPr>
          <w:rFonts w:eastAsia="Calibri"/>
          <w:lang w:eastAsia="en-US"/>
        </w:rPr>
        <w:t>Кемского муниципального района</w:t>
      </w:r>
    </w:p>
    <w:p w:rsidR="0041419D" w:rsidRDefault="0041419D" w:rsidP="000F2066">
      <w:pPr>
        <w:ind w:firstLine="567"/>
        <w:jc w:val="right"/>
        <w:rPr>
          <w:rFonts w:eastAsia="Calibri"/>
          <w:lang w:eastAsia="en-US"/>
        </w:rPr>
      </w:pPr>
      <w:r>
        <w:rPr>
          <w:rFonts w:eastAsia="Calibri"/>
          <w:lang w:eastAsia="en-US"/>
        </w:rPr>
        <w:t>о</w:t>
      </w:r>
      <w:bookmarkStart w:id="0" w:name="_GoBack"/>
      <w:bookmarkEnd w:id="0"/>
      <w:r>
        <w:rPr>
          <w:rFonts w:eastAsia="Calibri"/>
          <w:lang w:eastAsia="en-US"/>
        </w:rPr>
        <w:t>т 6 февраля 2018 года № 78</w:t>
      </w:r>
    </w:p>
    <w:p w:rsidR="0041419D" w:rsidRPr="00856776" w:rsidRDefault="0041419D" w:rsidP="000F2066">
      <w:pPr>
        <w:ind w:firstLine="567"/>
        <w:jc w:val="right"/>
        <w:rPr>
          <w:rFonts w:eastAsia="Calibri"/>
          <w:lang w:eastAsia="en-US"/>
        </w:rPr>
      </w:pPr>
    </w:p>
    <w:p w:rsidR="000F2066" w:rsidRPr="00856776" w:rsidRDefault="000F2066" w:rsidP="000F2066">
      <w:pPr>
        <w:tabs>
          <w:tab w:val="left" w:pos="6300"/>
        </w:tabs>
        <w:ind w:firstLine="567"/>
        <w:jc w:val="both"/>
        <w:rPr>
          <w:rFonts w:eastAsia="Calibri"/>
          <w:lang w:eastAsia="en-US"/>
        </w:rPr>
      </w:pPr>
      <w:r w:rsidRPr="00856776">
        <w:rPr>
          <w:rFonts w:eastAsia="Calibri"/>
          <w:lang w:eastAsia="en-US"/>
        </w:rPr>
        <w:tab/>
      </w:r>
    </w:p>
    <w:p w:rsidR="000F2066" w:rsidRPr="00856776" w:rsidRDefault="000F2066" w:rsidP="000F2066">
      <w:pPr>
        <w:tabs>
          <w:tab w:val="left" w:pos="6300"/>
        </w:tabs>
        <w:ind w:firstLine="567"/>
        <w:jc w:val="both"/>
        <w:rPr>
          <w:rFonts w:eastAsia="Calibri"/>
          <w:lang w:eastAsia="en-US"/>
        </w:rPr>
      </w:pPr>
    </w:p>
    <w:p w:rsidR="000F2066" w:rsidRPr="00856776" w:rsidRDefault="000F2066" w:rsidP="000F2066">
      <w:pPr>
        <w:ind w:firstLine="567"/>
        <w:jc w:val="both"/>
        <w:rPr>
          <w:rFonts w:eastAsia="Calibri"/>
          <w:lang w:eastAsia="en-US"/>
        </w:rPr>
      </w:pPr>
    </w:p>
    <w:p w:rsidR="000F2066" w:rsidRPr="00856776" w:rsidRDefault="000F2066" w:rsidP="000F2066">
      <w:pPr>
        <w:ind w:firstLine="567"/>
        <w:jc w:val="both"/>
        <w:rPr>
          <w:rFonts w:eastAsia="Calibri"/>
          <w:lang w:eastAsia="en-US"/>
        </w:rPr>
      </w:pPr>
    </w:p>
    <w:p w:rsidR="000F2066" w:rsidRPr="00856776" w:rsidRDefault="000F2066" w:rsidP="000F2066">
      <w:pPr>
        <w:ind w:firstLine="567"/>
        <w:jc w:val="both"/>
        <w:rPr>
          <w:rFonts w:eastAsia="Calibri"/>
          <w:lang w:eastAsia="en-US"/>
        </w:rPr>
      </w:pPr>
    </w:p>
    <w:p w:rsidR="000F2066" w:rsidRPr="00856776" w:rsidRDefault="000F2066" w:rsidP="000F2066">
      <w:pPr>
        <w:ind w:firstLine="567"/>
        <w:jc w:val="both"/>
        <w:rPr>
          <w:rFonts w:eastAsia="Calibri"/>
          <w:lang w:eastAsia="en-US"/>
        </w:rPr>
      </w:pPr>
    </w:p>
    <w:p w:rsidR="000F2066" w:rsidRPr="00856776" w:rsidRDefault="000F2066" w:rsidP="000F2066">
      <w:pPr>
        <w:ind w:firstLine="567"/>
        <w:jc w:val="both"/>
        <w:rPr>
          <w:rFonts w:eastAsia="Calibri"/>
          <w:lang w:eastAsia="en-US"/>
        </w:rPr>
      </w:pPr>
    </w:p>
    <w:p w:rsidR="000F2066" w:rsidRPr="001A0EA6" w:rsidRDefault="000F2066" w:rsidP="000F2066">
      <w:pPr>
        <w:ind w:firstLine="567"/>
        <w:jc w:val="center"/>
        <w:rPr>
          <w:rFonts w:eastAsia="Calibri"/>
          <w:sz w:val="28"/>
          <w:szCs w:val="28"/>
          <w:lang w:eastAsia="en-US"/>
        </w:rPr>
      </w:pPr>
      <w:r w:rsidRPr="001A0EA6">
        <w:rPr>
          <w:rFonts w:eastAsia="Calibri"/>
          <w:sz w:val="28"/>
          <w:szCs w:val="28"/>
          <w:lang w:eastAsia="en-US"/>
        </w:rPr>
        <w:t>АДМИНИСТРАТИВНЫЙ РЕГЛАМЕНТ</w:t>
      </w:r>
    </w:p>
    <w:p w:rsidR="000F2066" w:rsidRPr="001A0EA6" w:rsidRDefault="000F2066" w:rsidP="000F2066">
      <w:pPr>
        <w:ind w:firstLine="567"/>
        <w:jc w:val="center"/>
        <w:rPr>
          <w:rFonts w:eastAsia="Calibri"/>
          <w:lang w:eastAsia="en-US"/>
        </w:rPr>
      </w:pPr>
    </w:p>
    <w:p w:rsidR="000F2066" w:rsidRPr="001A0EA6" w:rsidRDefault="00E5584A" w:rsidP="000F2066">
      <w:pPr>
        <w:ind w:firstLine="567"/>
        <w:jc w:val="center"/>
        <w:rPr>
          <w:rFonts w:eastAsia="Calibri"/>
          <w:sz w:val="28"/>
          <w:szCs w:val="28"/>
          <w:lang w:eastAsia="en-US"/>
        </w:rPr>
      </w:pPr>
      <w:r>
        <w:rPr>
          <w:rFonts w:eastAsia="Calibri"/>
          <w:sz w:val="28"/>
          <w:szCs w:val="28"/>
          <w:lang w:eastAsia="en-US"/>
        </w:rPr>
        <w:t>а</w:t>
      </w:r>
      <w:r w:rsidR="000F2066" w:rsidRPr="001A0EA6">
        <w:rPr>
          <w:rFonts w:eastAsia="Calibri"/>
          <w:sz w:val="28"/>
          <w:szCs w:val="28"/>
          <w:lang w:eastAsia="en-US"/>
        </w:rPr>
        <w:t>дминистрации Кемского муниципального района</w:t>
      </w:r>
    </w:p>
    <w:p w:rsidR="000F2066" w:rsidRPr="001A0EA6" w:rsidRDefault="000F2066" w:rsidP="000F2066">
      <w:pPr>
        <w:ind w:firstLine="567"/>
        <w:jc w:val="center"/>
        <w:rPr>
          <w:rFonts w:eastAsia="Calibri"/>
          <w:sz w:val="28"/>
          <w:szCs w:val="28"/>
          <w:lang w:eastAsia="en-US"/>
        </w:rPr>
      </w:pPr>
      <w:r w:rsidRPr="001A0EA6">
        <w:rPr>
          <w:rFonts w:eastAsia="Calibri"/>
          <w:sz w:val="28"/>
          <w:szCs w:val="28"/>
          <w:lang w:eastAsia="en-US"/>
        </w:rPr>
        <w:t xml:space="preserve">по исполнению муниципальной услуги </w:t>
      </w:r>
    </w:p>
    <w:p w:rsidR="000F2066" w:rsidRPr="001A0EA6" w:rsidRDefault="000F2066" w:rsidP="000F2066">
      <w:pPr>
        <w:ind w:firstLine="567"/>
        <w:jc w:val="center"/>
        <w:rPr>
          <w:rFonts w:eastAsia="Calibri"/>
          <w:sz w:val="28"/>
          <w:szCs w:val="28"/>
          <w:lang w:eastAsia="en-US"/>
        </w:rPr>
      </w:pPr>
      <w:r w:rsidRPr="001A0EA6">
        <w:rPr>
          <w:rFonts w:eastAsia="Calibri"/>
          <w:sz w:val="28"/>
          <w:szCs w:val="28"/>
          <w:lang w:eastAsia="en-US"/>
        </w:rPr>
        <w:t>«Постановка граждан на учет в качестве нуждающихся в жилых помещениях»</w:t>
      </w:r>
    </w:p>
    <w:p w:rsidR="000F2066" w:rsidRPr="00856776" w:rsidRDefault="000F2066" w:rsidP="000F2066">
      <w:pPr>
        <w:ind w:firstLine="567"/>
        <w:jc w:val="center"/>
        <w:rPr>
          <w:rFonts w:eastAsia="Calibri"/>
          <w:b/>
          <w:sz w:val="28"/>
          <w:szCs w:val="28"/>
          <w:lang w:eastAsia="en-US"/>
        </w:rPr>
      </w:pPr>
    </w:p>
    <w:p w:rsidR="000F2066" w:rsidRPr="00856776" w:rsidRDefault="000F2066" w:rsidP="000F2066">
      <w:pPr>
        <w:ind w:firstLine="567"/>
        <w:jc w:val="center"/>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sz w:val="28"/>
          <w:szCs w:val="28"/>
          <w:lang w:eastAsia="en-US"/>
        </w:rPr>
      </w:pPr>
    </w:p>
    <w:p w:rsidR="000F2066" w:rsidRDefault="000F2066" w:rsidP="000F2066">
      <w:pPr>
        <w:ind w:firstLine="567"/>
        <w:jc w:val="both"/>
        <w:rPr>
          <w:rFonts w:eastAsia="Calibri"/>
          <w:sz w:val="28"/>
          <w:szCs w:val="28"/>
          <w:lang w:eastAsia="en-US"/>
        </w:rPr>
      </w:pPr>
    </w:p>
    <w:p w:rsidR="00F34FF8" w:rsidRPr="00856776" w:rsidRDefault="00F34FF8" w:rsidP="000F2066">
      <w:pPr>
        <w:ind w:firstLine="567"/>
        <w:jc w:val="both"/>
        <w:rPr>
          <w:rFonts w:eastAsia="Calibri"/>
          <w:sz w:val="28"/>
          <w:szCs w:val="28"/>
          <w:lang w:eastAsia="en-US"/>
        </w:rPr>
      </w:pPr>
    </w:p>
    <w:p w:rsidR="000F2066" w:rsidRPr="00856776" w:rsidRDefault="000F2066" w:rsidP="000F2066">
      <w:pPr>
        <w:ind w:firstLine="567"/>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Default="000F2066" w:rsidP="000F2066">
      <w:pPr>
        <w:rPr>
          <w:rFonts w:eastAsia="Calibri"/>
          <w:b/>
          <w:lang w:eastAsia="en-US"/>
        </w:rPr>
      </w:pPr>
    </w:p>
    <w:p w:rsidR="00C127B7" w:rsidRDefault="00C127B7" w:rsidP="000F2066">
      <w:pPr>
        <w:rPr>
          <w:rFonts w:eastAsia="Calibri"/>
          <w:b/>
          <w:lang w:eastAsia="en-US"/>
        </w:rPr>
      </w:pPr>
    </w:p>
    <w:p w:rsidR="00C127B7" w:rsidRDefault="00C127B7" w:rsidP="000F2066">
      <w:pPr>
        <w:rPr>
          <w:rFonts w:eastAsia="Calibri"/>
          <w:b/>
          <w:lang w:eastAsia="en-US"/>
        </w:rPr>
      </w:pPr>
    </w:p>
    <w:p w:rsidR="00C127B7" w:rsidRDefault="00C127B7" w:rsidP="000F2066">
      <w:pPr>
        <w:rPr>
          <w:rFonts w:eastAsia="Calibri"/>
          <w:b/>
          <w:lang w:eastAsia="en-US"/>
        </w:rPr>
      </w:pPr>
    </w:p>
    <w:p w:rsidR="000F2066" w:rsidRPr="00856776" w:rsidRDefault="000F2066" w:rsidP="000F2066">
      <w:pPr>
        <w:rPr>
          <w:rFonts w:eastAsia="Calibri"/>
          <w:lang w:eastAsia="en-US"/>
        </w:rPr>
      </w:pPr>
    </w:p>
    <w:p w:rsidR="000F2066" w:rsidRPr="00856776" w:rsidRDefault="000F2066" w:rsidP="000F2066">
      <w:pPr>
        <w:ind w:firstLine="567"/>
        <w:jc w:val="center"/>
        <w:rPr>
          <w:rFonts w:eastAsia="Calibri"/>
          <w:lang w:eastAsia="en-US"/>
        </w:rPr>
      </w:pPr>
    </w:p>
    <w:p w:rsidR="000F2066" w:rsidRPr="00856776" w:rsidRDefault="000F2066" w:rsidP="000F2066">
      <w:pPr>
        <w:ind w:firstLine="567"/>
        <w:jc w:val="center"/>
        <w:rPr>
          <w:rFonts w:eastAsia="Calibri"/>
          <w:lang w:eastAsia="en-US"/>
        </w:rPr>
      </w:pPr>
      <w:r w:rsidRPr="00856776">
        <w:rPr>
          <w:rFonts w:eastAsia="Calibri"/>
          <w:lang w:eastAsia="en-US"/>
        </w:rPr>
        <w:t>СОДЕРЖАНИЕ</w:t>
      </w:r>
    </w:p>
    <w:p w:rsidR="000F2066" w:rsidRPr="00856776" w:rsidRDefault="000F2066" w:rsidP="000975F9">
      <w:pPr>
        <w:jc w:val="both"/>
        <w:rPr>
          <w:rFonts w:eastAsia="Calibri"/>
          <w:color w:val="FF0000"/>
          <w:sz w:val="22"/>
          <w:szCs w:val="22"/>
          <w:lang w:eastAsia="en-US"/>
        </w:rPr>
      </w:pPr>
    </w:p>
    <w:p w:rsidR="000F2066" w:rsidRPr="00856776" w:rsidRDefault="000975F9" w:rsidP="000975F9">
      <w:pPr>
        <w:tabs>
          <w:tab w:val="left" w:pos="0"/>
        </w:tabs>
        <w:jc w:val="both"/>
        <w:rPr>
          <w:rFonts w:eastAsia="Calibri"/>
          <w:sz w:val="22"/>
          <w:szCs w:val="22"/>
          <w:lang w:eastAsia="en-US"/>
        </w:rPr>
      </w:pPr>
      <w:r>
        <w:rPr>
          <w:rFonts w:eastAsia="Calibri"/>
          <w:sz w:val="22"/>
          <w:szCs w:val="22"/>
          <w:lang w:eastAsia="en-US"/>
        </w:rPr>
        <w:t xml:space="preserve">I. </w:t>
      </w:r>
      <w:r w:rsidR="000F2066">
        <w:rPr>
          <w:rFonts w:eastAsia="Calibri"/>
          <w:sz w:val="22"/>
          <w:szCs w:val="22"/>
          <w:lang w:eastAsia="en-US"/>
        </w:rPr>
        <w:t>Общие положения…………………</w:t>
      </w:r>
      <w:r w:rsidR="0002720D">
        <w:rPr>
          <w:rFonts w:eastAsia="Calibri"/>
          <w:sz w:val="22"/>
          <w:szCs w:val="22"/>
          <w:lang w:eastAsia="en-US"/>
        </w:rPr>
        <w:t>………………</w:t>
      </w:r>
      <w:r w:rsidR="000F2066" w:rsidRPr="00856776">
        <w:rPr>
          <w:rFonts w:eastAsia="Calibri"/>
          <w:sz w:val="22"/>
          <w:szCs w:val="22"/>
          <w:lang w:eastAsia="en-US"/>
        </w:rPr>
        <w:t>……………………………………………………</w:t>
      </w:r>
      <w:r w:rsidR="00043B1B">
        <w:rPr>
          <w:rFonts w:eastAsia="Calibri"/>
          <w:sz w:val="22"/>
          <w:szCs w:val="22"/>
          <w:lang w:eastAsia="en-US"/>
        </w:rPr>
        <w:t>.</w:t>
      </w:r>
      <w:r w:rsidR="000F2066" w:rsidRPr="00856776">
        <w:rPr>
          <w:rFonts w:eastAsia="Calibri"/>
          <w:sz w:val="22"/>
          <w:szCs w:val="22"/>
          <w:lang w:eastAsia="en-US"/>
        </w:rPr>
        <w:t>3</w:t>
      </w:r>
    </w:p>
    <w:p w:rsidR="000F2066" w:rsidRPr="00856776" w:rsidRDefault="000F2066" w:rsidP="000975F9">
      <w:pPr>
        <w:tabs>
          <w:tab w:val="left" w:pos="0"/>
        </w:tabs>
        <w:jc w:val="both"/>
        <w:rPr>
          <w:rFonts w:eastAsia="Calibri"/>
          <w:sz w:val="22"/>
          <w:szCs w:val="22"/>
          <w:lang w:eastAsia="en-US"/>
        </w:rPr>
      </w:pPr>
      <w:r w:rsidRPr="00856776">
        <w:rPr>
          <w:rFonts w:eastAsia="Calibri"/>
          <w:sz w:val="22"/>
          <w:szCs w:val="22"/>
          <w:lang w:eastAsia="en-US"/>
        </w:rPr>
        <w:t xml:space="preserve">II.  </w:t>
      </w:r>
      <w:r w:rsidR="0002720D">
        <w:rPr>
          <w:rFonts w:eastAsia="Calibri"/>
          <w:sz w:val="22"/>
          <w:szCs w:val="22"/>
          <w:lang w:eastAsia="en-US"/>
        </w:rPr>
        <w:t>Стандарт предоставления муниципальной услуги</w:t>
      </w:r>
      <w:r w:rsidRPr="00856776">
        <w:rPr>
          <w:rFonts w:eastAsia="Calibri"/>
          <w:sz w:val="22"/>
          <w:szCs w:val="22"/>
          <w:lang w:eastAsia="en-US"/>
        </w:rPr>
        <w:t xml:space="preserve"> </w:t>
      </w:r>
      <w:r w:rsidR="0002720D">
        <w:rPr>
          <w:rFonts w:eastAsia="Calibri"/>
          <w:sz w:val="22"/>
          <w:szCs w:val="22"/>
          <w:lang w:eastAsia="en-US"/>
        </w:rPr>
        <w:t>...................</w:t>
      </w:r>
      <w:r w:rsidR="00F34FF8">
        <w:rPr>
          <w:rFonts w:eastAsia="Calibri"/>
          <w:sz w:val="22"/>
          <w:szCs w:val="22"/>
          <w:lang w:eastAsia="en-US"/>
        </w:rPr>
        <w:t>...............................</w:t>
      </w:r>
      <w:r>
        <w:rPr>
          <w:rFonts w:eastAsia="Calibri"/>
          <w:sz w:val="22"/>
          <w:szCs w:val="22"/>
          <w:lang w:eastAsia="en-US"/>
        </w:rPr>
        <w:t>..........................</w:t>
      </w:r>
      <w:r w:rsidRPr="00A274FE">
        <w:rPr>
          <w:rFonts w:eastAsia="Calibri"/>
          <w:sz w:val="22"/>
          <w:szCs w:val="22"/>
          <w:lang w:eastAsia="en-US"/>
        </w:rPr>
        <w:t>4</w:t>
      </w:r>
    </w:p>
    <w:p w:rsidR="000F2066" w:rsidRPr="00856776" w:rsidRDefault="000F2066" w:rsidP="000975F9">
      <w:pPr>
        <w:tabs>
          <w:tab w:val="left" w:pos="0"/>
        </w:tabs>
        <w:jc w:val="both"/>
        <w:rPr>
          <w:rFonts w:eastAsia="Calibri"/>
          <w:sz w:val="22"/>
          <w:szCs w:val="22"/>
          <w:lang w:eastAsia="en-US"/>
        </w:rPr>
      </w:pPr>
      <w:r w:rsidRPr="00856776">
        <w:rPr>
          <w:rFonts w:eastAsia="Calibri"/>
          <w:sz w:val="22"/>
          <w:szCs w:val="22"/>
          <w:lang w:eastAsia="en-US"/>
        </w:rPr>
        <w:t>III. Состав, последовательность и сроки выполнения административных процедур</w:t>
      </w:r>
    </w:p>
    <w:p w:rsidR="000F2066" w:rsidRPr="00856776" w:rsidRDefault="000F2066" w:rsidP="000975F9">
      <w:pPr>
        <w:tabs>
          <w:tab w:val="left" w:pos="0"/>
        </w:tabs>
        <w:jc w:val="both"/>
        <w:rPr>
          <w:rFonts w:eastAsia="Calibri"/>
          <w:sz w:val="22"/>
          <w:szCs w:val="22"/>
          <w:lang w:eastAsia="en-US"/>
        </w:rPr>
      </w:pPr>
      <w:r w:rsidRPr="00856776">
        <w:rPr>
          <w:rFonts w:eastAsia="Calibri"/>
          <w:sz w:val="22"/>
          <w:szCs w:val="22"/>
          <w:lang w:eastAsia="en-US"/>
        </w:rPr>
        <w:t>(действий), требования к пор</w:t>
      </w:r>
      <w:r w:rsidR="0002720D">
        <w:rPr>
          <w:rFonts w:eastAsia="Calibri"/>
          <w:sz w:val="22"/>
          <w:szCs w:val="22"/>
          <w:lang w:eastAsia="en-US"/>
        </w:rPr>
        <w:t>ядку их выполнения</w:t>
      </w:r>
      <w:r w:rsidR="00043B1B">
        <w:rPr>
          <w:rFonts w:eastAsia="Calibri"/>
          <w:sz w:val="22"/>
          <w:szCs w:val="22"/>
          <w:lang w:eastAsia="en-US"/>
        </w:rPr>
        <w:t xml:space="preserve">, в том числе особенности выполнения административных процедур (действий) в электронной форме </w:t>
      </w:r>
      <w:r w:rsidR="0002720D">
        <w:rPr>
          <w:rFonts w:eastAsia="Calibri"/>
          <w:sz w:val="22"/>
          <w:szCs w:val="22"/>
          <w:lang w:eastAsia="en-US"/>
        </w:rPr>
        <w:t>…………</w:t>
      </w:r>
      <w:r w:rsidR="00043B1B">
        <w:rPr>
          <w:rFonts w:eastAsia="Calibri"/>
          <w:sz w:val="22"/>
          <w:szCs w:val="22"/>
          <w:lang w:eastAsia="en-US"/>
        </w:rPr>
        <w:t>………………..</w:t>
      </w:r>
      <w:r w:rsidRPr="00856776">
        <w:rPr>
          <w:rFonts w:eastAsia="Calibri"/>
          <w:sz w:val="22"/>
          <w:szCs w:val="22"/>
          <w:lang w:eastAsia="en-US"/>
        </w:rPr>
        <w:t>.....</w:t>
      </w:r>
      <w:r w:rsidR="000C4FFE">
        <w:rPr>
          <w:rFonts w:eastAsia="Calibri"/>
          <w:sz w:val="22"/>
          <w:szCs w:val="22"/>
          <w:lang w:eastAsia="en-US"/>
        </w:rPr>
        <w:t>.......</w:t>
      </w:r>
      <w:r w:rsidRPr="00856776">
        <w:rPr>
          <w:rFonts w:eastAsia="Calibri"/>
          <w:sz w:val="22"/>
          <w:szCs w:val="22"/>
          <w:lang w:eastAsia="en-US"/>
        </w:rPr>
        <w:t>.</w:t>
      </w:r>
      <w:r>
        <w:rPr>
          <w:rFonts w:eastAsia="Calibri"/>
          <w:sz w:val="22"/>
          <w:szCs w:val="22"/>
          <w:lang w:eastAsia="en-US"/>
        </w:rPr>
        <w:t>..</w:t>
      </w:r>
      <w:r w:rsidRPr="00856776">
        <w:rPr>
          <w:rFonts w:eastAsia="Calibri"/>
          <w:sz w:val="22"/>
          <w:szCs w:val="22"/>
          <w:lang w:eastAsia="en-US"/>
        </w:rPr>
        <w:t xml:space="preserve">.. </w:t>
      </w:r>
      <w:r w:rsidR="00FF21CE">
        <w:rPr>
          <w:rFonts w:eastAsia="Calibri"/>
          <w:sz w:val="22"/>
          <w:szCs w:val="22"/>
          <w:lang w:eastAsia="en-US"/>
        </w:rPr>
        <w:t>9</w:t>
      </w:r>
    </w:p>
    <w:p w:rsidR="0002720D" w:rsidRDefault="008319B7" w:rsidP="000975F9">
      <w:pPr>
        <w:tabs>
          <w:tab w:val="left" w:pos="0"/>
          <w:tab w:val="left" w:pos="345"/>
        </w:tabs>
        <w:jc w:val="both"/>
        <w:rPr>
          <w:rFonts w:eastAsia="Calibri"/>
          <w:sz w:val="22"/>
          <w:szCs w:val="22"/>
          <w:lang w:eastAsia="en-US"/>
        </w:rPr>
      </w:pPr>
      <w:r>
        <w:rPr>
          <w:rFonts w:eastAsia="Calibri"/>
          <w:sz w:val="22"/>
          <w:szCs w:val="22"/>
          <w:lang w:eastAsia="en-US"/>
        </w:rPr>
        <w:t xml:space="preserve">IV. </w:t>
      </w:r>
      <w:r w:rsidR="00F34FF8">
        <w:rPr>
          <w:rFonts w:eastAsia="Calibri"/>
          <w:sz w:val="22"/>
          <w:szCs w:val="22"/>
          <w:lang w:eastAsia="en-US"/>
        </w:rPr>
        <w:t>Ф</w:t>
      </w:r>
      <w:r w:rsidR="000F2066" w:rsidRPr="00856776">
        <w:rPr>
          <w:rFonts w:eastAsia="Calibri"/>
          <w:sz w:val="22"/>
          <w:szCs w:val="22"/>
          <w:lang w:eastAsia="en-US"/>
        </w:rPr>
        <w:t xml:space="preserve">ормы </w:t>
      </w:r>
      <w:proofErr w:type="gramStart"/>
      <w:r w:rsidR="000F2066" w:rsidRPr="00856776">
        <w:rPr>
          <w:rFonts w:eastAsia="Calibri"/>
          <w:sz w:val="22"/>
          <w:szCs w:val="22"/>
          <w:lang w:eastAsia="en-US"/>
        </w:rPr>
        <w:t>контроля за</w:t>
      </w:r>
      <w:proofErr w:type="gramEnd"/>
      <w:r w:rsidR="000F2066" w:rsidRPr="00856776">
        <w:rPr>
          <w:rFonts w:eastAsia="Calibri"/>
          <w:sz w:val="22"/>
          <w:szCs w:val="22"/>
          <w:lang w:eastAsia="en-US"/>
        </w:rPr>
        <w:t xml:space="preserve"> осуществлением </w:t>
      </w:r>
      <w:r w:rsidR="00F34FF8">
        <w:rPr>
          <w:rFonts w:eastAsia="Calibri"/>
          <w:sz w:val="22"/>
          <w:szCs w:val="22"/>
          <w:lang w:eastAsia="en-US"/>
        </w:rPr>
        <w:t>административного регламента</w:t>
      </w:r>
      <w:r w:rsidR="000F2066">
        <w:rPr>
          <w:rFonts w:eastAsia="Calibri"/>
          <w:sz w:val="22"/>
          <w:szCs w:val="22"/>
          <w:lang w:eastAsia="en-US"/>
        </w:rPr>
        <w:t>………</w:t>
      </w:r>
      <w:r w:rsidR="0002720D">
        <w:rPr>
          <w:rFonts w:eastAsia="Calibri"/>
          <w:sz w:val="22"/>
          <w:szCs w:val="22"/>
          <w:lang w:eastAsia="en-US"/>
        </w:rPr>
        <w:t>……………</w:t>
      </w:r>
      <w:r w:rsidR="000C4FFE">
        <w:rPr>
          <w:rFonts w:eastAsia="Calibri"/>
          <w:sz w:val="22"/>
          <w:szCs w:val="22"/>
          <w:lang w:eastAsia="en-US"/>
        </w:rPr>
        <w:t>….</w:t>
      </w:r>
      <w:r w:rsidR="0002720D">
        <w:rPr>
          <w:rFonts w:eastAsia="Calibri"/>
          <w:sz w:val="22"/>
          <w:szCs w:val="22"/>
          <w:lang w:eastAsia="en-US"/>
        </w:rPr>
        <w:t>.</w:t>
      </w:r>
      <w:r w:rsidR="000F2066" w:rsidRPr="00A274FE">
        <w:rPr>
          <w:rFonts w:eastAsia="Calibri"/>
          <w:sz w:val="22"/>
          <w:szCs w:val="22"/>
          <w:lang w:eastAsia="en-US"/>
        </w:rPr>
        <w:t>..</w:t>
      </w:r>
      <w:r w:rsidR="000F2066">
        <w:rPr>
          <w:rFonts w:eastAsia="Calibri"/>
          <w:sz w:val="22"/>
          <w:szCs w:val="22"/>
          <w:lang w:eastAsia="en-US"/>
        </w:rPr>
        <w:t>..</w:t>
      </w:r>
      <w:r w:rsidR="000F2066" w:rsidRPr="00A274FE">
        <w:rPr>
          <w:rFonts w:eastAsia="Calibri"/>
          <w:sz w:val="22"/>
          <w:szCs w:val="22"/>
          <w:lang w:eastAsia="en-US"/>
        </w:rPr>
        <w:t>1</w:t>
      </w:r>
      <w:r w:rsidR="00FF21CE">
        <w:rPr>
          <w:rFonts w:eastAsia="Calibri"/>
          <w:sz w:val="22"/>
          <w:szCs w:val="22"/>
          <w:lang w:eastAsia="en-US"/>
        </w:rPr>
        <w:t>2</w:t>
      </w:r>
      <w:r w:rsidR="000F2066" w:rsidRPr="00856776">
        <w:rPr>
          <w:rFonts w:eastAsia="Calibri"/>
          <w:sz w:val="22"/>
          <w:szCs w:val="22"/>
          <w:lang w:eastAsia="en-US"/>
        </w:rPr>
        <w:t xml:space="preserve">  </w:t>
      </w:r>
    </w:p>
    <w:p w:rsidR="000F2066" w:rsidRPr="00856776" w:rsidRDefault="000F2066" w:rsidP="000975F9">
      <w:pPr>
        <w:tabs>
          <w:tab w:val="left" w:pos="0"/>
          <w:tab w:val="left" w:pos="345"/>
        </w:tabs>
        <w:jc w:val="both"/>
        <w:rPr>
          <w:rFonts w:eastAsia="Calibri"/>
          <w:sz w:val="22"/>
          <w:szCs w:val="22"/>
          <w:lang w:eastAsia="en-US"/>
        </w:rPr>
      </w:pPr>
      <w:r w:rsidRPr="00856776">
        <w:rPr>
          <w:rFonts w:eastAsia="Calibri"/>
          <w:sz w:val="22"/>
          <w:szCs w:val="22"/>
          <w:lang w:eastAsia="en-US"/>
        </w:rPr>
        <w:t xml:space="preserve">V. Досудебный (внесудебный) порядок обжалования решений и действий (бездействий) </w:t>
      </w:r>
      <w:r w:rsidR="00F34FF8">
        <w:rPr>
          <w:rFonts w:eastAsia="Calibri"/>
          <w:sz w:val="22"/>
          <w:szCs w:val="22"/>
          <w:lang w:eastAsia="en-US"/>
        </w:rPr>
        <w:t>администрации</w:t>
      </w:r>
      <w:r w:rsidRPr="00856776">
        <w:rPr>
          <w:rFonts w:eastAsia="Calibri"/>
          <w:sz w:val="22"/>
          <w:szCs w:val="22"/>
          <w:lang w:eastAsia="en-US"/>
        </w:rPr>
        <w:t>, а т</w:t>
      </w:r>
      <w:r w:rsidR="0002720D">
        <w:rPr>
          <w:rFonts w:eastAsia="Calibri"/>
          <w:sz w:val="22"/>
          <w:szCs w:val="22"/>
          <w:lang w:eastAsia="en-US"/>
        </w:rPr>
        <w:t xml:space="preserve">акже </w:t>
      </w:r>
      <w:r w:rsidR="00E71540">
        <w:rPr>
          <w:rFonts w:eastAsia="Calibri"/>
          <w:sz w:val="22"/>
          <w:szCs w:val="22"/>
          <w:lang w:eastAsia="en-US"/>
        </w:rPr>
        <w:t>её должностных лиц</w:t>
      </w:r>
      <w:r w:rsidR="00043B1B">
        <w:rPr>
          <w:rFonts w:eastAsia="Calibri"/>
          <w:sz w:val="22"/>
          <w:szCs w:val="22"/>
          <w:lang w:eastAsia="en-US"/>
        </w:rPr>
        <w:t>…………………………………</w:t>
      </w:r>
      <w:r w:rsidR="00F34FF8">
        <w:rPr>
          <w:rFonts w:eastAsia="Calibri"/>
          <w:sz w:val="22"/>
          <w:szCs w:val="22"/>
          <w:lang w:eastAsia="en-US"/>
        </w:rPr>
        <w:t>………….</w:t>
      </w:r>
      <w:r>
        <w:rPr>
          <w:rFonts w:eastAsia="Calibri"/>
          <w:sz w:val="22"/>
          <w:szCs w:val="22"/>
          <w:lang w:eastAsia="en-US"/>
        </w:rPr>
        <w:t>..……</w:t>
      </w:r>
      <w:r w:rsidR="000C4FFE">
        <w:rPr>
          <w:rFonts w:eastAsia="Calibri"/>
          <w:sz w:val="22"/>
          <w:szCs w:val="22"/>
          <w:lang w:eastAsia="en-US"/>
        </w:rPr>
        <w:t>….</w:t>
      </w:r>
      <w:r>
        <w:rPr>
          <w:rFonts w:eastAsia="Calibri"/>
          <w:sz w:val="22"/>
          <w:szCs w:val="22"/>
          <w:lang w:eastAsia="en-US"/>
        </w:rPr>
        <w:t>.1</w:t>
      </w:r>
      <w:r w:rsidR="00FF21CE">
        <w:rPr>
          <w:rFonts w:eastAsia="Calibri"/>
          <w:sz w:val="22"/>
          <w:szCs w:val="22"/>
          <w:lang w:eastAsia="en-US"/>
        </w:rPr>
        <w:t>3</w:t>
      </w:r>
    </w:p>
    <w:p w:rsidR="000F2066" w:rsidRPr="00856776" w:rsidRDefault="000F2066" w:rsidP="000975F9">
      <w:pPr>
        <w:tabs>
          <w:tab w:val="left" w:pos="0"/>
        </w:tabs>
        <w:jc w:val="both"/>
        <w:rPr>
          <w:rFonts w:eastAsia="Calibri"/>
          <w:sz w:val="22"/>
          <w:szCs w:val="22"/>
          <w:lang w:eastAsia="en-US"/>
        </w:rPr>
      </w:pPr>
    </w:p>
    <w:p w:rsidR="000F2066" w:rsidRPr="00856776" w:rsidRDefault="000F2066" w:rsidP="000975F9">
      <w:pPr>
        <w:tabs>
          <w:tab w:val="left" w:pos="0"/>
        </w:tabs>
        <w:jc w:val="both"/>
        <w:rPr>
          <w:rFonts w:eastAsia="Calibri"/>
          <w:sz w:val="22"/>
          <w:szCs w:val="22"/>
          <w:lang w:eastAsia="en-US"/>
        </w:rPr>
      </w:pPr>
      <w:r>
        <w:rPr>
          <w:rFonts w:eastAsia="Calibri"/>
          <w:sz w:val="22"/>
          <w:szCs w:val="22"/>
          <w:lang w:eastAsia="en-US"/>
        </w:rPr>
        <w:t>Приложение 1……………………</w:t>
      </w:r>
      <w:r w:rsidR="0002720D">
        <w:rPr>
          <w:rFonts w:eastAsia="Calibri"/>
          <w:sz w:val="22"/>
          <w:szCs w:val="22"/>
          <w:lang w:eastAsia="en-US"/>
        </w:rPr>
        <w:t>………</w:t>
      </w:r>
      <w:r w:rsidRPr="00856776">
        <w:rPr>
          <w:rFonts w:eastAsia="Calibri"/>
          <w:sz w:val="22"/>
          <w:szCs w:val="22"/>
          <w:lang w:eastAsia="en-US"/>
        </w:rPr>
        <w:t>…………………………………………………………</w:t>
      </w:r>
      <w:r w:rsidR="000C4FFE">
        <w:rPr>
          <w:rFonts w:eastAsia="Calibri"/>
          <w:sz w:val="22"/>
          <w:szCs w:val="22"/>
          <w:lang w:eastAsia="en-US"/>
        </w:rPr>
        <w:t>..</w:t>
      </w:r>
      <w:r w:rsidRPr="00856776">
        <w:rPr>
          <w:rFonts w:eastAsia="Calibri"/>
          <w:sz w:val="22"/>
          <w:szCs w:val="22"/>
          <w:lang w:eastAsia="en-US"/>
        </w:rPr>
        <w:t>…</w:t>
      </w:r>
      <w:r w:rsidRPr="00A274FE">
        <w:rPr>
          <w:rFonts w:eastAsia="Calibri"/>
          <w:sz w:val="22"/>
          <w:szCs w:val="22"/>
          <w:lang w:eastAsia="en-US"/>
        </w:rPr>
        <w:t>...</w:t>
      </w:r>
      <w:r>
        <w:rPr>
          <w:rFonts w:eastAsia="Calibri"/>
          <w:sz w:val="22"/>
          <w:szCs w:val="22"/>
          <w:lang w:eastAsia="en-US"/>
        </w:rPr>
        <w:t>1</w:t>
      </w:r>
      <w:r w:rsidR="00FF21CE">
        <w:rPr>
          <w:rFonts w:eastAsia="Calibri"/>
          <w:sz w:val="22"/>
          <w:szCs w:val="22"/>
          <w:lang w:eastAsia="en-US"/>
        </w:rPr>
        <w:t>6</w:t>
      </w:r>
    </w:p>
    <w:p w:rsidR="000F2066" w:rsidRPr="00856776" w:rsidRDefault="000F2066" w:rsidP="000975F9">
      <w:pPr>
        <w:tabs>
          <w:tab w:val="left" w:pos="0"/>
        </w:tabs>
        <w:jc w:val="both"/>
        <w:rPr>
          <w:rFonts w:eastAsia="Calibri"/>
          <w:sz w:val="22"/>
          <w:szCs w:val="22"/>
          <w:lang w:eastAsia="en-US"/>
        </w:rPr>
      </w:pPr>
      <w:r>
        <w:rPr>
          <w:rFonts w:eastAsia="Calibri"/>
          <w:sz w:val="22"/>
          <w:szCs w:val="22"/>
          <w:lang w:eastAsia="en-US"/>
        </w:rPr>
        <w:t>Приложение 2…………………</w:t>
      </w:r>
      <w:r w:rsidR="0002720D">
        <w:rPr>
          <w:rFonts w:eastAsia="Calibri"/>
          <w:sz w:val="22"/>
          <w:szCs w:val="22"/>
          <w:lang w:eastAsia="en-US"/>
        </w:rPr>
        <w:t>…………</w:t>
      </w:r>
      <w:r w:rsidRPr="00856776">
        <w:rPr>
          <w:rFonts w:eastAsia="Calibri"/>
          <w:sz w:val="22"/>
          <w:szCs w:val="22"/>
          <w:lang w:eastAsia="en-US"/>
        </w:rPr>
        <w:t>…………………………………………………………</w:t>
      </w:r>
      <w:r w:rsidR="000C4FFE">
        <w:rPr>
          <w:rFonts w:eastAsia="Calibri"/>
          <w:sz w:val="22"/>
          <w:szCs w:val="22"/>
          <w:lang w:eastAsia="en-US"/>
        </w:rPr>
        <w:t>...</w:t>
      </w:r>
      <w:r w:rsidRPr="00856776">
        <w:rPr>
          <w:rFonts w:eastAsia="Calibri"/>
          <w:sz w:val="22"/>
          <w:szCs w:val="22"/>
          <w:lang w:eastAsia="en-US"/>
        </w:rPr>
        <w:t>…</w:t>
      </w:r>
      <w:r w:rsidRPr="00A274FE">
        <w:rPr>
          <w:rFonts w:eastAsia="Calibri"/>
          <w:sz w:val="22"/>
          <w:szCs w:val="22"/>
          <w:lang w:eastAsia="en-US"/>
        </w:rPr>
        <w:t>..</w:t>
      </w:r>
      <w:r w:rsidR="00FF21CE">
        <w:rPr>
          <w:rFonts w:eastAsia="Calibri"/>
          <w:sz w:val="22"/>
          <w:szCs w:val="22"/>
          <w:lang w:eastAsia="en-US"/>
        </w:rPr>
        <w:t>17</w:t>
      </w:r>
    </w:p>
    <w:p w:rsidR="000F2066" w:rsidRPr="000F2066" w:rsidRDefault="000F2066" w:rsidP="000975F9">
      <w:pPr>
        <w:tabs>
          <w:tab w:val="left" w:pos="0"/>
        </w:tabs>
        <w:jc w:val="both"/>
        <w:rPr>
          <w:rFonts w:eastAsia="Calibri"/>
          <w:sz w:val="22"/>
          <w:szCs w:val="22"/>
          <w:lang w:eastAsia="en-US"/>
        </w:rPr>
      </w:pPr>
      <w:r>
        <w:rPr>
          <w:rFonts w:eastAsia="Calibri"/>
          <w:sz w:val="22"/>
          <w:szCs w:val="22"/>
          <w:lang w:eastAsia="en-US"/>
        </w:rPr>
        <w:t>Приложение 3……</w:t>
      </w:r>
      <w:r w:rsidRPr="00856776">
        <w:rPr>
          <w:rFonts w:eastAsia="Calibri"/>
          <w:sz w:val="22"/>
          <w:szCs w:val="22"/>
          <w:lang w:eastAsia="en-US"/>
        </w:rPr>
        <w:t>………………………………………</w:t>
      </w:r>
      <w:r w:rsidR="0002720D">
        <w:rPr>
          <w:rFonts w:eastAsia="Calibri"/>
          <w:sz w:val="22"/>
          <w:szCs w:val="22"/>
          <w:lang w:eastAsia="en-US"/>
        </w:rPr>
        <w:t>… ………………………………………</w:t>
      </w:r>
      <w:r w:rsidR="000C4FFE">
        <w:rPr>
          <w:rFonts w:eastAsia="Calibri"/>
          <w:sz w:val="22"/>
          <w:szCs w:val="22"/>
          <w:lang w:eastAsia="en-US"/>
        </w:rPr>
        <w:t>.</w:t>
      </w:r>
      <w:r w:rsidRPr="00856776">
        <w:rPr>
          <w:rFonts w:eastAsia="Calibri"/>
          <w:sz w:val="22"/>
          <w:szCs w:val="22"/>
          <w:lang w:eastAsia="en-US"/>
        </w:rPr>
        <w:t>....</w:t>
      </w:r>
      <w:r w:rsidRPr="00A274FE">
        <w:rPr>
          <w:rFonts w:eastAsia="Calibri"/>
          <w:sz w:val="22"/>
          <w:szCs w:val="22"/>
          <w:lang w:eastAsia="en-US"/>
        </w:rPr>
        <w:t>..</w:t>
      </w:r>
      <w:r w:rsidR="00A433A8">
        <w:rPr>
          <w:rFonts w:eastAsia="Calibri"/>
          <w:sz w:val="22"/>
          <w:szCs w:val="22"/>
          <w:lang w:eastAsia="en-US"/>
        </w:rPr>
        <w:t>.2</w:t>
      </w:r>
      <w:r w:rsidR="00FF21CE">
        <w:rPr>
          <w:rFonts w:eastAsia="Calibri"/>
          <w:sz w:val="22"/>
          <w:szCs w:val="22"/>
          <w:lang w:eastAsia="en-US"/>
        </w:rPr>
        <w:t>2</w:t>
      </w:r>
    </w:p>
    <w:p w:rsidR="000F2066" w:rsidRPr="000F2066" w:rsidRDefault="000F2066" w:rsidP="000975F9">
      <w:pPr>
        <w:tabs>
          <w:tab w:val="left" w:pos="0"/>
        </w:tabs>
        <w:jc w:val="both"/>
        <w:rPr>
          <w:rFonts w:eastAsia="Calibri"/>
          <w:sz w:val="22"/>
          <w:szCs w:val="22"/>
          <w:lang w:eastAsia="en-US"/>
        </w:rPr>
      </w:pPr>
      <w:r>
        <w:rPr>
          <w:rFonts w:eastAsia="Calibri"/>
          <w:sz w:val="22"/>
          <w:szCs w:val="22"/>
          <w:lang w:eastAsia="en-US"/>
        </w:rPr>
        <w:t>Приложение 4…………………</w:t>
      </w:r>
      <w:r w:rsidR="0002720D">
        <w:rPr>
          <w:rFonts w:eastAsia="Calibri"/>
          <w:sz w:val="22"/>
          <w:szCs w:val="22"/>
          <w:lang w:eastAsia="en-US"/>
        </w:rPr>
        <w:t>……………………</w:t>
      </w:r>
      <w:r w:rsidRPr="00856776">
        <w:rPr>
          <w:rFonts w:eastAsia="Calibri"/>
          <w:sz w:val="22"/>
          <w:szCs w:val="22"/>
          <w:lang w:eastAsia="en-US"/>
        </w:rPr>
        <w:t>……………………………………………</w:t>
      </w:r>
      <w:r w:rsidR="000C4FFE">
        <w:rPr>
          <w:rFonts w:eastAsia="Calibri"/>
          <w:sz w:val="22"/>
          <w:szCs w:val="22"/>
          <w:lang w:eastAsia="en-US"/>
        </w:rPr>
        <w:t>...</w:t>
      </w:r>
      <w:r w:rsidRPr="00856776">
        <w:rPr>
          <w:rFonts w:eastAsia="Calibri"/>
          <w:sz w:val="22"/>
          <w:szCs w:val="22"/>
          <w:lang w:eastAsia="en-US"/>
        </w:rPr>
        <w:t>.......</w:t>
      </w:r>
      <w:r w:rsidRPr="00A274FE">
        <w:rPr>
          <w:rFonts w:eastAsia="Calibri"/>
          <w:sz w:val="22"/>
          <w:szCs w:val="22"/>
          <w:lang w:eastAsia="en-US"/>
        </w:rPr>
        <w:t>..</w:t>
      </w:r>
      <w:r w:rsidRPr="00856776">
        <w:rPr>
          <w:rFonts w:eastAsia="Calibri"/>
          <w:sz w:val="22"/>
          <w:szCs w:val="22"/>
          <w:lang w:eastAsia="en-US"/>
        </w:rPr>
        <w:t>.</w:t>
      </w:r>
      <w:r w:rsidR="00A433A8">
        <w:rPr>
          <w:rFonts w:eastAsia="Calibri"/>
          <w:sz w:val="22"/>
          <w:szCs w:val="22"/>
          <w:lang w:eastAsia="en-US"/>
        </w:rPr>
        <w:t>2</w:t>
      </w:r>
      <w:r w:rsidR="00FF21CE">
        <w:rPr>
          <w:rFonts w:eastAsia="Calibri"/>
          <w:sz w:val="22"/>
          <w:szCs w:val="22"/>
          <w:lang w:eastAsia="en-US"/>
        </w:rPr>
        <w:t>3</w:t>
      </w:r>
    </w:p>
    <w:p w:rsidR="000F2066" w:rsidRPr="000F2066" w:rsidRDefault="000F2066" w:rsidP="000975F9">
      <w:pPr>
        <w:tabs>
          <w:tab w:val="left" w:pos="0"/>
        </w:tabs>
        <w:jc w:val="both"/>
        <w:rPr>
          <w:rFonts w:eastAsia="Calibri"/>
          <w:sz w:val="22"/>
          <w:szCs w:val="22"/>
          <w:lang w:eastAsia="en-US"/>
        </w:rPr>
      </w:pPr>
      <w:r>
        <w:rPr>
          <w:rFonts w:eastAsia="Calibri"/>
          <w:sz w:val="22"/>
          <w:szCs w:val="22"/>
          <w:lang w:eastAsia="en-US"/>
        </w:rPr>
        <w:t>Приложение 5……………………</w:t>
      </w:r>
      <w:r w:rsidR="0002720D">
        <w:rPr>
          <w:rFonts w:eastAsia="Calibri"/>
          <w:sz w:val="22"/>
          <w:szCs w:val="22"/>
          <w:lang w:eastAsia="en-US"/>
        </w:rPr>
        <w:t>………………………</w:t>
      </w:r>
      <w:r w:rsidRPr="00856776">
        <w:rPr>
          <w:rFonts w:eastAsia="Calibri"/>
          <w:sz w:val="22"/>
          <w:szCs w:val="22"/>
          <w:lang w:eastAsia="en-US"/>
        </w:rPr>
        <w:t>………………………………………</w:t>
      </w:r>
      <w:r w:rsidR="000C4FFE">
        <w:rPr>
          <w:rFonts w:eastAsia="Calibri"/>
          <w:sz w:val="22"/>
          <w:szCs w:val="22"/>
          <w:lang w:eastAsia="en-US"/>
        </w:rPr>
        <w:t>...</w:t>
      </w:r>
      <w:r w:rsidRPr="00856776">
        <w:rPr>
          <w:rFonts w:eastAsia="Calibri"/>
          <w:sz w:val="22"/>
          <w:szCs w:val="22"/>
          <w:lang w:eastAsia="en-US"/>
        </w:rPr>
        <w:t>…….</w:t>
      </w:r>
      <w:r w:rsidRPr="00A274FE">
        <w:rPr>
          <w:rFonts w:eastAsia="Calibri"/>
          <w:sz w:val="22"/>
          <w:szCs w:val="22"/>
          <w:lang w:eastAsia="en-US"/>
        </w:rPr>
        <w:t>.</w:t>
      </w:r>
      <w:r w:rsidR="00A433A8">
        <w:rPr>
          <w:rFonts w:eastAsia="Calibri"/>
          <w:sz w:val="22"/>
          <w:szCs w:val="22"/>
          <w:lang w:eastAsia="en-US"/>
        </w:rPr>
        <w:t>2</w:t>
      </w:r>
      <w:r w:rsidR="00FF21CE">
        <w:rPr>
          <w:rFonts w:eastAsia="Calibri"/>
          <w:sz w:val="22"/>
          <w:szCs w:val="22"/>
          <w:lang w:eastAsia="en-US"/>
        </w:rPr>
        <w:t>4</w:t>
      </w:r>
    </w:p>
    <w:p w:rsidR="000F2066" w:rsidRPr="00856776" w:rsidRDefault="000F2066" w:rsidP="000975F9">
      <w:pPr>
        <w:tabs>
          <w:tab w:val="left" w:pos="0"/>
        </w:tabs>
        <w:jc w:val="both"/>
        <w:rPr>
          <w:rFonts w:eastAsia="Calibri"/>
          <w:sz w:val="22"/>
          <w:szCs w:val="22"/>
          <w:lang w:eastAsia="en-US"/>
        </w:rPr>
      </w:pPr>
    </w:p>
    <w:p w:rsidR="000F2066" w:rsidRPr="00856776" w:rsidRDefault="000F2066" w:rsidP="000F2066">
      <w:pPr>
        <w:ind w:firstLine="567"/>
        <w:contextualSpacing/>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color w:val="FF0000"/>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Pr="00856776" w:rsidRDefault="000F2066" w:rsidP="000F2066">
      <w:pPr>
        <w:ind w:firstLine="567"/>
        <w:jc w:val="both"/>
        <w:rPr>
          <w:rFonts w:eastAsia="Calibri"/>
          <w:b/>
          <w:lang w:eastAsia="en-US"/>
        </w:rPr>
      </w:pPr>
    </w:p>
    <w:p w:rsidR="000F2066" w:rsidRPr="00856776" w:rsidRDefault="000F2066" w:rsidP="000F2066">
      <w:pPr>
        <w:ind w:firstLine="567"/>
        <w:jc w:val="both"/>
        <w:rPr>
          <w:rFonts w:eastAsia="Calibri"/>
          <w:b/>
          <w:lang w:eastAsia="en-US"/>
        </w:rPr>
      </w:pPr>
    </w:p>
    <w:p w:rsidR="000F2066" w:rsidRPr="00856776" w:rsidRDefault="000F2066" w:rsidP="000F2066">
      <w:pPr>
        <w:ind w:firstLine="567"/>
        <w:jc w:val="both"/>
        <w:rPr>
          <w:rFonts w:eastAsia="Calibri"/>
          <w:b/>
          <w:lang w:eastAsia="en-US"/>
        </w:rPr>
      </w:pPr>
    </w:p>
    <w:p w:rsidR="000F2066" w:rsidRPr="00856776" w:rsidRDefault="000F2066" w:rsidP="000F2066">
      <w:pPr>
        <w:ind w:firstLine="567"/>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F34FF8" w:rsidRDefault="00F34FF8" w:rsidP="000F2066">
      <w:pPr>
        <w:contextualSpacing/>
        <w:jc w:val="both"/>
        <w:rPr>
          <w:rFonts w:eastAsia="Calibri"/>
          <w:b/>
          <w:lang w:eastAsia="en-US"/>
        </w:rPr>
      </w:pPr>
    </w:p>
    <w:p w:rsidR="00F34FF8" w:rsidRDefault="00F34FF8" w:rsidP="000F2066">
      <w:pPr>
        <w:contextualSpacing/>
        <w:jc w:val="both"/>
        <w:rPr>
          <w:rFonts w:eastAsia="Calibri"/>
          <w:b/>
          <w:lang w:eastAsia="en-US"/>
        </w:rPr>
      </w:pPr>
    </w:p>
    <w:p w:rsidR="00F34FF8" w:rsidRDefault="00F34FF8" w:rsidP="000F2066">
      <w:pPr>
        <w:contextualSpacing/>
        <w:jc w:val="both"/>
        <w:rPr>
          <w:rFonts w:eastAsia="Calibri"/>
          <w:b/>
          <w:lang w:eastAsia="en-US"/>
        </w:rPr>
      </w:pPr>
    </w:p>
    <w:p w:rsidR="00F34FF8" w:rsidRDefault="00F34FF8" w:rsidP="000F2066">
      <w:pPr>
        <w:contextualSpacing/>
        <w:jc w:val="both"/>
        <w:rPr>
          <w:rFonts w:eastAsia="Calibri"/>
          <w:b/>
          <w:lang w:eastAsia="en-US"/>
        </w:rPr>
      </w:pPr>
    </w:p>
    <w:p w:rsidR="00F34FF8" w:rsidRDefault="00F34FF8" w:rsidP="000F2066">
      <w:pPr>
        <w:contextualSpacing/>
        <w:jc w:val="both"/>
        <w:rPr>
          <w:rFonts w:eastAsia="Calibri"/>
          <w:b/>
          <w:lang w:eastAsia="en-US"/>
        </w:rPr>
      </w:pPr>
    </w:p>
    <w:p w:rsidR="000F2066" w:rsidRDefault="000F2066" w:rsidP="000F2066">
      <w:pPr>
        <w:contextualSpacing/>
        <w:jc w:val="both"/>
        <w:rPr>
          <w:rFonts w:eastAsia="Calibri"/>
          <w:b/>
          <w:lang w:eastAsia="en-US"/>
        </w:rPr>
      </w:pPr>
    </w:p>
    <w:p w:rsidR="000F2066" w:rsidRPr="00856776" w:rsidRDefault="000F2066" w:rsidP="000F2066">
      <w:pPr>
        <w:contextualSpacing/>
        <w:jc w:val="both"/>
        <w:rPr>
          <w:rFonts w:eastAsia="Calibri"/>
          <w:b/>
          <w:lang w:eastAsia="en-US"/>
        </w:rPr>
      </w:pPr>
    </w:p>
    <w:p w:rsidR="000F2066" w:rsidRPr="008D6CC9" w:rsidRDefault="000F2066" w:rsidP="000F2066">
      <w:pPr>
        <w:shd w:val="clear" w:color="auto" w:fill="FFFFFF"/>
        <w:autoSpaceDE w:val="0"/>
        <w:autoSpaceDN w:val="0"/>
        <w:adjustRightInd w:val="0"/>
        <w:rPr>
          <w:b/>
          <w:sz w:val="28"/>
          <w:szCs w:val="28"/>
        </w:rPr>
      </w:pPr>
    </w:p>
    <w:p w:rsidR="000F2066" w:rsidRPr="008D6CC9" w:rsidRDefault="000F2066" w:rsidP="000F2066">
      <w:pPr>
        <w:shd w:val="clear" w:color="auto" w:fill="FFFFFF"/>
        <w:autoSpaceDE w:val="0"/>
        <w:autoSpaceDN w:val="0"/>
        <w:adjustRightInd w:val="0"/>
        <w:jc w:val="center"/>
        <w:rPr>
          <w:sz w:val="28"/>
          <w:szCs w:val="28"/>
        </w:rPr>
      </w:pPr>
    </w:p>
    <w:p w:rsidR="000F2066" w:rsidRPr="00E5584A" w:rsidRDefault="000F2066" w:rsidP="00122B01">
      <w:pPr>
        <w:shd w:val="clear" w:color="auto" w:fill="FFFFFF"/>
        <w:autoSpaceDE w:val="0"/>
        <w:autoSpaceDN w:val="0"/>
        <w:adjustRightInd w:val="0"/>
        <w:jc w:val="center"/>
        <w:rPr>
          <w:color w:val="000000"/>
        </w:rPr>
      </w:pPr>
      <w:r w:rsidRPr="00E5584A">
        <w:rPr>
          <w:color w:val="000000"/>
          <w:lang w:val="en-US"/>
        </w:rPr>
        <w:t>I</w:t>
      </w:r>
      <w:r w:rsidRPr="00E5584A">
        <w:rPr>
          <w:color w:val="000000"/>
        </w:rPr>
        <w:t xml:space="preserve">. ОБЩИЕ ПОЛОЖЕНИЯ </w:t>
      </w:r>
    </w:p>
    <w:p w:rsidR="000F2066" w:rsidRPr="00D72EF9" w:rsidRDefault="000F2066" w:rsidP="00122B01">
      <w:pPr>
        <w:pStyle w:val="2"/>
        <w:rPr>
          <w:color w:val="000000"/>
          <w:sz w:val="24"/>
          <w:szCs w:val="24"/>
        </w:rPr>
      </w:pPr>
    </w:p>
    <w:p w:rsidR="000F2066" w:rsidRPr="00D72EF9" w:rsidRDefault="000F2066" w:rsidP="00122B01">
      <w:pPr>
        <w:numPr>
          <w:ilvl w:val="1"/>
          <w:numId w:val="4"/>
        </w:numPr>
        <w:tabs>
          <w:tab w:val="left" w:pos="-5529"/>
          <w:tab w:val="left" w:pos="0"/>
          <w:tab w:val="left" w:pos="1843"/>
        </w:tabs>
        <w:suppressAutoHyphens/>
        <w:spacing w:line="200" w:lineRule="atLeast"/>
        <w:ind w:left="0" w:firstLine="709"/>
        <w:jc w:val="both"/>
      </w:pPr>
      <w:proofErr w:type="gramStart"/>
      <w:r w:rsidRPr="00D72EF9">
        <w:t>Административный регламент администрации Кемского муниципального района по  предоставлению муниципальной услуги «Принятие на учет граждан в качестве нуждающихся  в жилых помещениях»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roofErr w:type="gramEnd"/>
    </w:p>
    <w:p w:rsidR="000F2066" w:rsidRPr="00D72EF9" w:rsidRDefault="000F2066" w:rsidP="00122B01">
      <w:pPr>
        <w:numPr>
          <w:ilvl w:val="1"/>
          <w:numId w:val="4"/>
        </w:numPr>
        <w:tabs>
          <w:tab w:val="left" w:pos="-5529"/>
          <w:tab w:val="left" w:pos="0"/>
          <w:tab w:val="left" w:pos="1843"/>
        </w:tabs>
        <w:suppressAutoHyphens/>
        <w:spacing w:line="200" w:lineRule="atLeast"/>
        <w:ind w:left="0" w:firstLine="709"/>
        <w:jc w:val="both"/>
      </w:pPr>
      <w:r w:rsidRPr="00D72EF9">
        <w:t xml:space="preserve">Право на получение муниципальной услуги имеют постоянно проживающие на территории </w:t>
      </w:r>
      <w:r w:rsidR="00F34FF8">
        <w:t>Кемского городского</w:t>
      </w:r>
      <w:r w:rsidRPr="00D72EF9">
        <w:t xml:space="preserve"> поселения граждане Российской Федерации (далее – заявитель), а также их законные представители, действующие в силу закона или на основании доверенности:</w:t>
      </w:r>
    </w:p>
    <w:p w:rsidR="000F2066" w:rsidRPr="00D72EF9" w:rsidRDefault="000F2066" w:rsidP="00122B01">
      <w:pPr>
        <w:numPr>
          <w:ilvl w:val="0"/>
          <w:numId w:val="5"/>
        </w:numPr>
        <w:tabs>
          <w:tab w:val="left" w:pos="-5529"/>
          <w:tab w:val="left" w:pos="1843"/>
        </w:tabs>
        <w:suppressAutoHyphens/>
        <w:spacing w:line="200" w:lineRule="atLeast"/>
        <w:ind w:left="0" w:firstLine="709"/>
        <w:jc w:val="both"/>
      </w:pPr>
      <w:r w:rsidRPr="00D72EF9">
        <w:t>не являющиеся нанимателями жилых помещений по договорам социального найма, или членами семьи нанимателя жилого помещения по договору либо собственниками жилых помещений, или членами семьи собственника жилого помещения;</w:t>
      </w:r>
    </w:p>
    <w:p w:rsidR="000F2066" w:rsidRPr="00D72EF9" w:rsidRDefault="000F2066" w:rsidP="00122B01">
      <w:pPr>
        <w:pStyle w:val="ConsPlusNormal"/>
        <w:widowControl/>
        <w:numPr>
          <w:ilvl w:val="3"/>
          <w:numId w:val="2"/>
        </w:numPr>
        <w:tabs>
          <w:tab w:val="left" w:pos="-5529"/>
          <w:tab w:val="left" w:pos="1843"/>
        </w:tabs>
        <w:suppressAutoHyphens w:val="0"/>
        <w:spacing w:line="200" w:lineRule="atLeast"/>
        <w:ind w:left="0" w:firstLine="709"/>
        <w:jc w:val="both"/>
        <w:rPr>
          <w:rFonts w:ascii="Times New Roman" w:hAnsi="Times New Roman" w:cs="Times New Roman"/>
          <w:sz w:val="24"/>
          <w:szCs w:val="24"/>
        </w:rPr>
      </w:pPr>
      <w:r w:rsidRPr="00D72EF9">
        <w:rPr>
          <w:rFonts w:ascii="Times New Roman" w:hAnsi="Times New Roman" w:cs="Times New Roman"/>
          <w:sz w:val="24"/>
          <w:szCs w:val="24"/>
        </w:rPr>
        <w:t xml:space="preserve">являющиеся нанимателями жилых помещений по договорам социального найма или членами семьи нанимателя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sidRPr="00D72EF9">
        <w:rPr>
          <w:rFonts w:ascii="Times New Roman" w:hAnsi="Times New Roman" w:cs="Times New Roman"/>
          <w:sz w:val="24"/>
          <w:szCs w:val="24"/>
        </w:rPr>
        <w:t>менее учетной</w:t>
      </w:r>
      <w:proofErr w:type="gramEnd"/>
      <w:r w:rsidRPr="00D72EF9">
        <w:rPr>
          <w:rFonts w:ascii="Times New Roman" w:hAnsi="Times New Roman" w:cs="Times New Roman"/>
          <w:sz w:val="24"/>
          <w:szCs w:val="24"/>
        </w:rPr>
        <w:t xml:space="preserve"> нормы;</w:t>
      </w:r>
    </w:p>
    <w:p w:rsidR="000F2066" w:rsidRPr="00D72EF9" w:rsidRDefault="000F2066" w:rsidP="00122B01">
      <w:pPr>
        <w:pStyle w:val="ConsPlusNormal"/>
        <w:widowControl/>
        <w:tabs>
          <w:tab w:val="left" w:pos="-5529"/>
          <w:tab w:val="left" w:pos="0"/>
        </w:tabs>
        <w:suppressAutoHyphens w:val="0"/>
        <w:spacing w:line="200" w:lineRule="atLeast"/>
        <w:ind w:firstLine="709"/>
        <w:jc w:val="both"/>
        <w:rPr>
          <w:rFonts w:ascii="Times New Roman" w:hAnsi="Times New Roman" w:cs="Times New Roman"/>
          <w:sz w:val="24"/>
          <w:szCs w:val="24"/>
        </w:rPr>
      </w:pPr>
      <w:r w:rsidRPr="00D72EF9">
        <w:rPr>
          <w:rFonts w:ascii="Times New Roman" w:hAnsi="Times New Roman" w:cs="Times New Roman"/>
          <w:sz w:val="24"/>
          <w:szCs w:val="24"/>
        </w:rPr>
        <w:t xml:space="preserve">-  </w:t>
      </w:r>
      <w:proofErr w:type="gramStart"/>
      <w:r w:rsidRPr="00D72EF9">
        <w:rPr>
          <w:rFonts w:ascii="Times New Roman" w:hAnsi="Times New Roman" w:cs="Times New Roman"/>
          <w:sz w:val="24"/>
          <w:szCs w:val="24"/>
        </w:rPr>
        <w:t>проживающие</w:t>
      </w:r>
      <w:proofErr w:type="gramEnd"/>
      <w:r w:rsidRPr="00D72EF9">
        <w:rPr>
          <w:rFonts w:ascii="Times New Roman" w:hAnsi="Times New Roman" w:cs="Times New Roman"/>
          <w:sz w:val="24"/>
          <w:szCs w:val="24"/>
        </w:rPr>
        <w:t xml:space="preserve"> в помещениях, не отвечающих установленным для жилых помещений требованиям;</w:t>
      </w:r>
    </w:p>
    <w:p w:rsidR="000F2066" w:rsidRPr="00D72EF9" w:rsidRDefault="000F2066" w:rsidP="00122B01">
      <w:pPr>
        <w:pStyle w:val="ConsPlusNormal"/>
        <w:widowControl/>
        <w:tabs>
          <w:tab w:val="left" w:pos="-5529"/>
          <w:tab w:val="left" w:pos="1843"/>
        </w:tabs>
        <w:suppressAutoHyphens w:val="0"/>
        <w:spacing w:line="200" w:lineRule="atLeast"/>
        <w:ind w:firstLine="709"/>
        <w:jc w:val="both"/>
        <w:rPr>
          <w:rFonts w:ascii="Times New Roman" w:hAnsi="Times New Roman" w:cs="Times New Roman"/>
          <w:sz w:val="24"/>
          <w:szCs w:val="24"/>
        </w:rPr>
      </w:pPr>
      <w:proofErr w:type="gramStart"/>
      <w:r w:rsidRPr="00D72EF9">
        <w:rPr>
          <w:rFonts w:ascii="Times New Roman" w:hAnsi="Times New Roman" w:cs="Times New Roman"/>
          <w:sz w:val="24"/>
          <w:szCs w:val="24"/>
        </w:rPr>
        <w:t>-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w:t>
      </w:r>
      <w:proofErr w:type="gramEnd"/>
      <w:r w:rsidRPr="00D72EF9">
        <w:rPr>
          <w:rFonts w:ascii="Times New Roman" w:hAnsi="Times New Roman" w:cs="Times New Roman"/>
          <w:sz w:val="24"/>
          <w:szCs w:val="24"/>
        </w:rPr>
        <w:t xml:space="preserve"> по договору социального найма или принадлежащего на праве собственности.</w:t>
      </w:r>
    </w:p>
    <w:p w:rsidR="000F2066" w:rsidRPr="00D72EF9" w:rsidRDefault="000F2066" w:rsidP="00122B01">
      <w:pPr>
        <w:spacing w:line="200" w:lineRule="atLeast"/>
        <w:ind w:left="15" w:firstLine="694"/>
        <w:jc w:val="both"/>
      </w:pPr>
      <w:r w:rsidRPr="00D72EF9">
        <w:t>3. Муниципальную услугу предоставляет</w:t>
      </w:r>
      <w:r w:rsidR="00E5584A">
        <w:t xml:space="preserve"> </w:t>
      </w:r>
      <w:r w:rsidRPr="00D72EF9">
        <w:t>администраци</w:t>
      </w:r>
      <w:r w:rsidR="00B36C8C">
        <w:t>я</w:t>
      </w:r>
      <w:r w:rsidRPr="00D72EF9">
        <w:t xml:space="preserve"> </w:t>
      </w:r>
      <w:r w:rsidR="00F34FF8">
        <w:t>Кемского муниципального района</w:t>
      </w:r>
      <w:r w:rsidR="00AB33D5">
        <w:t>.</w:t>
      </w:r>
    </w:p>
    <w:p w:rsidR="000F2066" w:rsidRPr="00D72EF9" w:rsidRDefault="000F2066" w:rsidP="00122B01">
      <w:pPr>
        <w:spacing w:line="200" w:lineRule="atLeast"/>
        <w:ind w:left="15" w:firstLine="15"/>
        <w:jc w:val="both"/>
      </w:pPr>
      <w:r w:rsidRPr="00D72EF9">
        <w:t xml:space="preserve">Место нахождения:  186610 Республика Карелия, </w:t>
      </w:r>
      <w:proofErr w:type="spellStart"/>
      <w:r w:rsidRPr="00D72EF9">
        <w:t>Кемский</w:t>
      </w:r>
      <w:proofErr w:type="spellEnd"/>
      <w:r w:rsidRPr="00D72EF9">
        <w:t xml:space="preserve"> района, город Кемь, пр. Пролетарский, д. 30 </w:t>
      </w:r>
    </w:p>
    <w:p w:rsidR="000F2066" w:rsidRPr="00D72EF9" w:rsidRDefault="000F2066" w:rsidP="00122B01">
      <w:pPr>
        <w:spacing w:line="200" w:lineRule="atLeast"/>
        <w:ind w:left="15" w:firstLine="15"/>
        <w:jc w:val="both"/>
      </w:pPr>
      <w:r w:rsidRPr="00D72EF9">
        <w:t xml:space="preserve">Прием заявителей осуществляется  в соответствии со следующим графиком: </w:t>
      </w:r>
    </w:p>
    <w:p w:rsidR="000F2066" w:rsidRPr="00D72EF9" w:rsidRDefault="000F2066" w:rsidP="00122B01">
      <w:pPr>
        <w:spacing w:line="200" w:lineRule="atLeast"/>
        <w:ind w:left="15" w:firstLine="15"/>
        <w:jc w:val="both"/>
      </w:pPr>
      <w:r w:rsidRPr="00D72EF9">
        <w:t>Среда                    - 9.00 —  17.00.</w:t>
      </w:r>
    </w:p>
    <w:p w:rsidR="000F2066" w:rsidRPr="00D72EF9" w:rsidRDefault="000F2066" w:rsidP="00122B01">
      <w:pPr>
        <w:spacing w:line="200" w:lineRule="atLeast"/>
        <w:ind w:left="15" w:firstLine="15"/>
        <w:jc w:val="both"/>
      </w:pPr>
      <w:r w:rsidRPr="00D72EF9">
        <w:t>Четверг                 - 9.00 —  17.00.</w:t>
      </w:r>
    </w:p>
    <w:p w:rsidR="000F2066" w:rsidRPr="00D72EF9" w:rsidRDefault="000F2066" w:rsidP="00122B01">
      <w:pPr>
        <w:spacing w:line="200" w:lineRule="atLeast"/>
        <w:ind w:left="15" w:firstLine="15"/>
        <w:jc w:val="both"/>
      </w:pPr>
      <w:r w:rsidRPr="00D72EF9">
        <w:t>Перерыв                -13.00 -     14.00.</w:t>
      </w:r>
    </w:p>
    <w:p w:rsidR="000F2066" w:rsidRPr="00D72EF9" w:rsidRDefault="000F2066" w:rsidP="00122B01">
      <w:pPr>
        <w:spacing w:line="200" w:lineRule="atLeast"/>
        <w:ind w:left="-15" w:firstLine="724"/>
        <w:jc w:val="both"/>
      </w:pPr>
      <w:r w:rsidRPr="00D72EF9">
        <w:t>4. Справочный телефон: (81458) 5-</w:t>
      </w:r>
      <w:r w:rsidR="00F34FF8">
        <w:t>47-62</w:t>
      </w:r>
    </w:p>
    <w:p w:rsidR="00AB33D5" w:rsidRDefault="000F2066" w:rsidP="00122B01">
      <w:pPr>
        <w:spacing w:line="200" w:lineRule="atLeast"/>
        <w:ind w:left="-15" w:firstLine="724"/>
        <w:jc w:val="both"/>
        <w:rPr>
          <w:color w:val="0000FF"/>
        </w:rPr>
      </w:pPr>
      <w:r w:rsidRPr="00D72EF9">
        <w:t xml:space="preserve">5. Адрес электронной почты: </w:t>
      </w:r>
      <w:hyperlink r:id="rId6" w:history="1">
        <w:r w:rsidR="00AB33D5" w:rsidRPr="008471E4">
          <w:rPr>
            <w:rStyle w:val="a6"/>
            <w:lang w:val="en-US"/>
          </w:rPr>
          <w:t>admikem</w:t>
        </w:r>
        <w:r w:rsidR="00AB33D5" w:rsidRPr="00AB33D5">
          <w:rPr>
            <w:rStyle w:val="a6"/>
          </w:rPr>
          <w:t>@</w:t>
        </w:r>
        <w:r w:rsidR="00AB33D5" w:rsidRPr="008471E4">
          <w:rPr>
            <w:rStyle w:val="a6"/>
            <w:lang w:val="en-US"/>
          </w:rPr>
          <w:t>mail</w:t>
        </w:r>
        <w:r w:rsidR="00AB33D5" w:rsidRPr="00AB33D5">
          <w:rPr>
            <w:rStyle w:val="a6"/>
          </w:rPr>
          <w:t>.</w:t>
        </w:r>
        <w:proofErr w:type="spellStart"/>
        <w:r w:rsidR="00AB33D5" w:rsidRPr="008471E4">
          <w:rPr>
            <w:rStyle w:val="a6"/>
            <w:lang w:val="en-US"/>
          </w:rPr>
          <w:t>ru</w:t>
        </w:r>
        <w:proofErr w:type="spellEnd"/>
      </w:hyperlink>
    </w:p>
    <w:p w:rsidR="000F2066" w:rsidRPr="00D72EF9" w:rsidRDefault="000F2066" w:rsidP="00122B01">
      <w:pPr>
        <w:spacing w:line="200" w:lineRule="atLeast"/>
        <w:ind w:left="-15" w:firstLine="724"/>
        <w:jc w:val="both"/>
      </w:pPr>
      <w:r w:rsidRPr="00D72EF9">
        <w:t xml:space="preserve">6. Информацию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заявитель может получить в средствах массовой информации, в сети Интернет на официальном сайте </w:t>
      </w:r>
      <w:r w:rsidR="00F34FF8">
        <w:t>администрации.</w:t>
      </w:r>
    </w:p>
    <w:p w:rsidR="000F2066" w:rsidRPr="00D72EF9" w:rsidRDefault="000F2066" w:rsidP="00122B01">
      <w:pPr>
        <w:spacing w:line="200" w:lineRule="atLeast"/>
        <w:ind w:left="-15" w:firstLine="724"/>
        <w:jc w:val="both"/>
      </w:pPr>
      <w:r w:rsidRPr="00D72EF9">
        <w:t>7. Информирование заявителей о порядке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w:t>
      </w:r>
      <w:r w:rsidR="00EA29A9">
        <w:t>ых услуг осуществляется в виде:</w:t>
      </w:r>
    </w:p>
    <w:p w:rsidR="00EA29A9" w:rsidRDefault="00EA29A9" w:rsidP="00122B01">
      <w:pPr>
        <w:spacing w:line="200" w:lineRule="atLeast"/>
        <w:jc w:val="both"/>
      </w:pPr>
      <w:r>
        <w:t xml:space="preserve">           </w:t>
      </w:r>
      <w:r w:rsidR="000F2066" w:rsidRPr="00D72EF9">
        <w:t xml:space="preserve"> </w:t>
      </w:r>
      <w:r>
        <w:t>- индивидуальное информирование;</w:t>
      </w:r>
    </w:p>
    <w:p w:rsidR="00EA29A9" w:rsidRDefault="00EA29A9" w:rsidP="00122B01">
      <w:pPr>
        <w:spacing w:line="200" w:lineRule="atLeast"/>
        <w:ind w:firstLine="709"/>
        <w:jc w:val="both"/>
      </w:pPr>
      <w:r>
        <w:t>- публичное информирование.</w:t>
      </w:r>
    </w:p>
    <w:p w:rsidR="00EA29A9" w:rsidRDefault="00EA29A9" w:rsidP="00122B01">
      <w:pPr>
        <w:spacing w:line="200" w:lineRule="atLeast"/>
        <w:ind w:firstLine="709"/>
        <w:jc w:val="both"/>
      </w:pPr>
      <w:r>
        <w:lastRenderedPageBreak/>
        <w:t>Индивидуальное устное информирование заявителей осуществляется специалистами при обращении за информацией:</w:t>
      </w:r>
    </w:p>
    <w:p w:rsidR="00EA29A9" w:rsidRDefault="00EA29A9" w:rsidP="00122B01">
      <w:pPr>
        <w:spacing w:line="200" w:lineRule="atLeast"/>
        <w:ind w:firstLine="709"/>
        <w:jc w:val="both"/>
      </w:pPr>
      <w:r>
        <w:t>- при личном обращении;</w:t>
      </w:r>
    </w:p>
    <w:p w:rsidR="00EA29A9" w:rsidRDefault="00EA29A9" w:rsidP="00122B01">
      <w:pPr>
        <w:spacing w:line="200" w:lineRule="atLeast"/>
        <w:ind w:firstLine="709"/>
        <w:jc w:val="both"/>
      </w:pPr>
      <w:r>
        <w:t>- по телефону.</w:t>
      </w:r>
    </w:p>
    <w:p w:rsidR="00EA29A9" w:rsidRDefault="00EA29A9" w:rsidP="00122B01">
      <w:pPr>
        <w:spacing w:line="200" w:lineRule="atLeast"/>
        <w:ind w:firstLine="709"/>
        <w:jc w:val="both"/>
      </w:pPr>
      <w:r>
        <w:t>Специалист, осуществляющий устное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каждого заявителя специалист осуществляет в течение 15 минут.</w:t>
      </w:r>
    </w:p>
    <w:p w:rsidR="00EA29A9" w:rsidRDefault="00EA29A9" w:rsidP="00122B01">
      <w:pPr>
        <w:spacing w:line="200" w:lineRule="atLeast"/>
        <w:ind w:firstLine="709"/>
        <w:jc w:val="both"/>
      </w:pPr>
      <w:r>
        <w:t>При невозможности специалиста, принявшего звонок, самостоятельно ответить на поставленные вопросы заявителю должен быть сообщен телефонный номер, по которому можно получить необходимую информацию, либо назначено другое удобное для заявителя время консультации.</w:t>
      </w:r>
    </w:p>
    <w:p w:rsidR="00EA29A9" w:rsidRDefault="00EA29A9" w:rsidP="00122B01">
      <w:pPr>
        <w:spacing w:line="200" w:lineRule="atLeast"/>
        <w:ind w:firstLine="709"/>
        <w:jc w:val="both"/>
      </w:pPr>
      <w:r>
        <w:t>Индивидуальное письменное информирование осуществляется в срок, не превышающий 30 дней с момента регистрации письменного обращения, путем направления письменного ответа по почте, электронной почте, посредством факсимильной связи в зависимости от способа обращения заявителя за консультацией или способом, указанным в письменном обращении.</w:t>
      </w:r>
    </w:p>
    <w:p w:rsidR="00EA29A9" w:rsidRDefault="00EA29A9" w:rsidP="00122B01">
      <w:pPr>
        <w:spacing w:line="200" w:lineRule="atLeast"/>
        <w:ind w:firstLine="709"/>
        <w:jc w:val="both"/>
      </w:pPr>
      <w:r>
        <w:t>Письменная информация обратившимся заявителям предоставляется при наличии письменного обращения.</w:t>
      </w:r>
    </w:p>
    <w:p w:rsidR="000F2066" w:rsidRPr="00D72EF9" w:rsidRDefault="00EA29A9" w:rsidP="00122B01">
      <w:pPr>
        <w:spacing w:line="200" w:lineRule="atLeast"/>
        <w:ind w:left="-15" w:hanging="360"/>
        <w:jc w:val="both"/>
      </w:pPr>
      <w:r>
        <w:t xml:space="preserve">                   </w:t>
      </w:r>
      <w:r w:rsidR="000F2066" w:rsidRPr="00D72EF9">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информационных стендах в местах предоставления услуги, на официальном сайте администрации  Кемского муниципального района</w:t>
      </w:r>
      <w:r w:rsidR="000F2066" w:rsidRPr="00D72EF9">
        <w:rPr>
          <w:i/>
          <w:iCs/>
        </w:rPr>
        <w:t>.</w:t>
      </w:r>
    </w:p>
    <w:p w:rsidR="000F2066" w:rsidRPr="00D72EF9" w:rsidRDefault="000F2066" w:rsidP="00122B01">
      <w:pPr>
        <w:spacing w:line="200" w:lineRule="atLeast"/>
        <w:ind w:left="30" w:firstLine="679"/>
        <w:jc w:val="both"/>
      </w:pPr>
      <w:r w:rsidRPr="00D72EF9">
        <w:t>Информацию о порядке предоставления муниципальной услуги заявитель может получить  в сети Интернет на официальном сайте администрации  Кемского муниципального района, в местах нахождения органов, предоставляющих муниципальную ус</w:t>
      </w:r>
      <w:r w:rsidR="00EA29A9">
        <w:t>лугу.</w:t>
      </w:r>
    </w:p>
    <w:p w:rsidR="000F2066" w:rsidRPr="00D72EF9" w:rsidRDefault="00E5584A" w:rsidP="00122B01">
      <w:pPr>
        <w:spacing w:line="200" w:lineRule="atLeast"/>
        <w:ind w:left="30" w:firstLine="679"/>
        <w:jc w:val="both"/>
      </w:pPr>
      <w:proofErr w:type="gramStart"/>
      <w:r w:rsidRPr="00E5584A">
        <w:t>Предоставление муниципальной услуги «Принятие на учет граждан в качестве нуждающихся  в жилых помещениях»</w:t>
      </w:r>
      <w:r>
        <w:t xml:space="preserve"> </w:t>
      </w:r>
      <w:r w:rsidRPr="00E5584A">
        <w:t xml:space="preserve">может осуществляться на базе государственного бюджетного учреждения Республики Карелия </w:t>
      </w:r>
      <w:r>
        <w:t>«</w:t>
      </w:r>
      <w:r w:rsidRPr="00E5584A">
        <w:t>Многофункциональный центр предоставления государственных и муницип</w:t>
      </w:r>
      <w:r>
        <w:t>альных услуг Республики Карелия»</w:t>
      </w:r>
      <w:r w:rsidRPr="00E5584A">
        <w:t xml:space="preserve"> в соответствии с законодательством Российской Федерации и соглашением о взаимодействии между государственным бюджетным учреждением Республики Карелия </w:t>
      </w:r>
      <w:r>
        <w:t>«</w:t>
      </w:r>
      <w:r w:rsidRPr="00E5584A">
        <w:t>Многофункциональный центр предоставления государственных и муниципальных услуг Республики Карелия</w:t>
      </w:r>
      <w:r>
        <w:t>»</w:t>
      </w:r>
      <w:r w:rsidRPr="00E5584A">
        <w:t xml:space="preserve"> и </w:t>
      </w:r>
      <w:r>
        <w:t>а</w:t>
      </w:r>
      <w:r w:rsidRPr="00E5584A">
        <w:t xml:space="preserve">дминистрацией </w:t>
      </w:r>
      <w:r>
        <w:t>Кемского муниципального</w:t>
      </w:r>
      <w:proofErr w:type="gramEnd"/>
      <w:r>
        <w:t xml:space="preserve"> района</w:t>
      </w:r>
      <w:r w:rsidRPr="00E5584A">
        <w:t>.</w:t>
      </w:r>
    </w:p>
    <w:p w:rsidR="000F2066" w:rsidRPr="00D72EF9" w:rsidRDefault="000F2066" w:rsidP="00122B01">
      <w:pPr>
        <w:pStyle w:val="ConsPlusNormal"/>
        <w:widowControl/>
        <w:tabs>
          <w:tab w:val="left" w:pos="-5529"/>
          <w:tab w:val="left" w:pos="0"/>
          <w:tab w:val="left" w:pos="1843"/>
        </w:tabs>
        <w:spacing w:line="200" w:lineRule="atLeast"/>
        <w:ind w:firstLine="0"/>
        <w:jc w:val="both"/>
        <w:rPr>
          <w:rFonts w:ascii="Times New Roman" w:hAnsi="Times New Roman" w:cs="Times New Roman"/>
          <w:sz w:val="24"/>
          <w:szCs w:val="24"/>
        </w:rPr>
      </w:pPr>
    </w:p>
    <w:p w:rsidR="000F2066" w:rsidRPr="00E5584A" w:rsidRDefault="000F2066" w:rsidP="00122B01">
      <w:pPr>
        <w:tabs>
          <w:tab w:val="left" w:pos="-5529"/>
          <w:tab w:val="left" w:pos="360"/>
          <w:tab w:val="left" w:pos="540"/>
          <w:tab w:val="left" w:pos="1800"/>
          <w:tab w:val="left" w:pos="1843"/>
        </w:tabs>
        <w:suppressAutoHyphens/>
        <w:ind w:left="709"/>
        <w:jc w:val="center"/>
      </w:pPr>
      <w:r w:rsidRPr="00E5584A">
        <w:rPr>
          <w:lang w:val="en-US"/>
        </w:rPr>
        <w:t>II</w:t>
      </w:r>
      <w:r w:rsidRPr="00E5584A">
        <w:t xml:space="preserve">. </w:t>
      </w:r>
      <w:r w:rsidR="00EA29A9" w:rsidRPr="00E5584A">
        <w:t>СТАНДАРТ</w:t>
      </w:r>
      <w:r w:rsidRPr="00E5584A">
        <w:t xml:space="preserve"> ПРЕДОСТАВЛЕНИЯ МУНИЦИПАЛЬНОЙ УСЛУГИ</w:t>
      </w:r>
    </w:p>
    <w:p w:rsidR="000F2066" w:rsidRPr="00D72EF9" w:rsidRDefault="000F2066" w:rsidP="00122B01">
      <w:pPr>
        <w:tabs>
          <w:tab w:val="left" w:pos="-5529"/>
          <w:tab w:val="left" w:pos="360"/>
          <w:tab w:val="left" w:pos="540"/>
          <w:tab w:val="left" w:pos="1800"/>
          <w:tab w:val="left" w:pos="1843"/>
        </w:tabs>
        <w:suppressAutoHyphens/>
        <w:ind w:left="709"/>
        <w:rPr>
          <w:b/>
        </w:rPr>
      </w:pPr>
    </w:p>
    <w:p w:rsidR="000F2066" w:rsidRPr="00D72EF9" w:rsidRDefault="000F2066" w:rsidP="00122B01">
      <w:pPr>
        <w:numPr>
          <w:ilvl w:val="0"/>
          <w:numId w:val="11"/>
        </w:numPr>
        <w:tabs>
          <w:tab w:val="left" w:pos="-5529"/>
          <w:tab w:val="left" w:pos="0"/>
          <w:tab w:val="left" w:pos="1843"/>
        </w:tabs>
        <w:suppressAutoHyphens/>
        <w:spacing w:line="200" w:lineRule="atLeast"/>
        <w:ind w:left="0" w:firstLine="709"/>
        <w:jc w:val="both"/>
      </w:pPr>
      <w:r w:rsidRPr="00D72EF9">
        <w:t>Наименование муниципальной услуги – «</w:t>
      </w:r>
      <w:r w:rsidR="00EA29A9">
        <w:t xml:space="preserve">Постановка </w:t>
      </w:r>
      <w:r w:rsidR="00EA29A9" w:rsidRPr="00EA29A9">
        <w:t xml:space="preserve">граждан </w:t>
      </w:r>
      <w:r w:rsidRPr="00D72EF9">
        <w:t>на учет в качестве нуждающихся в жилых помещениях».</w:t>
      </w:r>
    </w:p>
    <w:p w:rsidR="000F2066" w:rsidRDefault="000F2066" w:rsidP="00122B01">
      <w:pPr>
        <w:numPr>
          <w:ilvl w:val="0"/>
          <w:numId w:val="11"/>
        </w:numPr>
        <w:tabs>
          <w:tab w:val="left" w:pos="-5529"/>
          <w:tab w:val="left" w:pos="0"/>
          <w:tab w:val="left" w:pos="1843"/>
        </w:tabs>
        <w:suppressAutoHyphens/>
        <w:spacing w:line="200" w:lineRule="atLeast"/>
        <w:ind w:left="0" w:firstLine="709"/>
        <w:jc w:val="both"/>
      </w:pPr>
      <w:r w:rsidRPr="00D72EF9">
        <w:t>Орган,  предоставляющий муниципальную услугу -  администрация Кемского муниципального района.</w:t>
      </w:r>
      <w:r w:rsidR="00B36C8C">
        <w:t xml:space="preserve"> Непосредственно предоставляет муниципальную услугу отдел жилищно-коммунального хозяйства </w:t>
      </w:r>
      <w:r w:rsidR="009A4A71">
        <w:t>(</w:t>
      </w:r>
      <w:r w:rsidR="00B36C8C">
        <w:t>далее – Отдел)</w:t>
      </w:r>
    </w:p>
    <w:p w:rsidR="00452DFE" w:rsidRPr="00D72EF9" w:rsidRDefault="00452DFE" w:rsidP="00452DFE">
      <w:pPr>
        <w:tabs>
          <w:tab w:val="left" w:pos="-5529"/>
          <w:tab w:val="left" w:pos="0"/>
          <w:tab w:val="left" w:pos="1843"/>
        </w:tabs>
        <w:suppressAutoHyphens/>
        <w:spacing w:line="200" w:lineRule="atLeast"/>
        <w:ind w:firstLine="709"/>
        <w:jc w:val="both"/>
      </w:pPr>
      <w:proofErr w:type="gramStart"/>
      <w:r w:rsidRPr="00452DFE">
        <w:t>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w:t>
      </w:r>
      <w:r>
        <w:t>ые государственным органам и ор</w:t>
      </w:r>
      <w:r w:rsidRPr="00452DFE">
        <w:t>ганам местного самоуправления, за исключением пол</w:t>
      </w:r>
      <w:r>
        <w:t>учения услуг, включенных в Пере</w:t>
      </w:r>
      <w:r w:rsidRPr="00452DFE">
        <w:t>чень услуг, которые являются необходимыми и обязательными для предоставления муниципальных услуг</w:t>
      </w:r>
      <w:r>
        <w:t xml:space="preserve"> и предоставляются организациями, </w:t>
      </w:r>
      <w:r w:rsidR="00943CAE">
        <w:t>участвующими</w:t>
      </w:r>
      <w:r>
        <w:t xml:space="preserve"> в</w:t>
      </w:r>
      <w:proofErr w:type="gramEnd"/>
      <w:r>
        <w:t xml:space="preserve"> предоставлении предусмотренных частью 1 статьи 1 Федерального закона</w:t>
      </w:r>
      <w:r w:rsidR="00943CAE">
        <w:t xml:space="preserve"> «Об </w:t>
      </w:r>
      <w:r w:rsidR="00943CAE">
        <w:lastRenderedPageBreak/>
        <w:t xml:space="preserve">организации предоставления государственных и муниципальных услуг», </w:t>
      </w:r>
      <w:proofErr w:type="gramStart"/>
      <w:r w:rsidR="00943CAE">
        <w:t>утверждаемый</w:t>
      </w:r>
      <w:proofErr w:type="gramEnd"/>
      <w:r w:rsidR="00943CAE">
        <w:t xml:space="preserve"> нормативным правовым актом Совета Кемского муниципального района.</w:t>
      </w:r>
    </w:p>
    <w:p w:rsidR="000F2066" w:rsidRPr="00D72EF9" w:rsidRDefault="000F2066" w:rsidP="00122B01">
      <w:pPr>
        <w:tabs>
          <w:tab w:val="left" w:pos="720"/>
          <w:tab w:val="left" w:pos="1843"/>
          <w:tab w:val="left" w:pos="3698"/>
        </w:tabs>
        <w:autoSpaceDE w:val="0"/>
        <w:spacing w:line="200" w:lineRule="atLeast"/>
        <w:ind w:firstLine="709"/>
        <w:jc w:val="both"/>
      </w:pPr>
      <w:r w:rsidRPr="00D72EF9">
        <w:t xml:space="preserve">  В целях получения документов, необходимых для  предоставления муниципальной услуги, информации для проверки сведений, представляемых заявителями, а также иных необходимых сведений,  осуществляется взаимодействие </w:t>
      </w:r>
      <w:proofErr w:type="gramStart"/>
      <w:r w:rsidRPr="00D72EF9">
        <w:t>с</w:t>
      </w:r>
      <w:proofErr w:type="gramEnd"/>
      <w:r w:rsidRPr="00D72EF9">
        <w:t>:</w:t>
      </w:r>
    </w:p>
    <w:p w:rsidR="000F2066" w:rsidRPr="00B953E6" w:rsidRDefault="000F2066" w:rsidP="00122B01">
      <w:pPr>
        <w:tabs>
          <w:tab w:val="left" w:pos="720"/>
          <w:tab w:val="left" w:pos="1843"/>
          <w:tab w:val="left" w:pos="3698"/>
        </w:tabs>
        <w:autoSpaceDE w:val="0"/>
        <w:spacing w:line="200" w:lineRule="atLeast"/>
        <w:ind w:firstLine="15"/>
        <w:jc w:val="both"/>
      </w:pPr>
      <w:r w:rsidRPr="00D72EF9">
        <w:t xml:space="preserve">- Беломорским отделом Управления </w:t>
      </w:r>
      <w:proofErr w:type="spellStart"/>
      <w:r w:rsidRPr="00D72EF9">
        <w:t>Россреестра</w:t>
      </w:r>
      <w:proofErr w:type="spellEnd"/>
      <w:r w:rsidRPr="00D72EF9">
        <w:t xml:space="preserve"> по </w:t>
      </w:r>
      <w:r>
        <w:t>Республике</w:t>
      </w:r>
      <w:r w:rsidR="00B953E6">
        <w:t xml:space="preserve"> Карелия.</w:t>
      </w:r>
    </w:p>
    <w:p w:rsidR="000F2066" w:rsidRPr="00D72EF9" w:rsidRDefault="000F2066" w:rsidP="00122B01">
      <w:pPr>
        <w:numPr>
          <w:ilvl w:val="0"/>
          <w:numId w:val="11"/>
        </w:numPr>
        <w:tabs>
          <w:tab w:val="left" w:pos="-5529"/>
          <w:tab w:val="left" w:pos="0"/>
          <w:tab w:val="left" w:pos="1843"/>
        </w:tabs>
        <w:spacing w:line="200" w:lineRule="atLeast"/>
        <w:ind w:left="0" w:firstLine="567"/>
        <w:jc w:val="both"/>
      </w:pPr>
      <w:r w:rsidRPr="00D72EF9">
        <w:t>Результатом предоставления муниципальной услуги является  постановка на учет граждан в качестве нуждающихся в жилых помещениях, предоставляемых по договорам социального найма, либо  мотивированный отказ в предоставлении муниципальной услуги.</w:t>
      </w:r>
    </w:p>
    <w:p w:rsidR="000F2066" w:rsidRPr="00D72EF9" w:rsidRDefault="000F2066" w:rsidP="00122B01">
      <w:pPr>
        <w:numPr>
          <w:ilvl w:val="0"/>
          <w:numId w:val="11"/>
        </w:numPr>
        <w:tabs>
          <w:tab w:val="left" w:pos="-5529"/>
          <w:tab w:val="left" w:pos="0"/>
          <w:tab w:val="left" w:pos="1843"/>
        </w:tabs>
        <w:suppressAutoHyphens/>
        <w:spacing w:line="200" w:lineRule="atLeast"/>
        <w:ind w:left="0" w:firstLine="567"/>
        <w:jc w:val="both"/>
      </w:pPr>
      <w:r w:rsidRPr="00D72EF9">
        <w:t>Срок предоставления муниципальной услуги.</w:t>
      </w:r>
    </w:p>
    <w:p w:rsidR="00B953E6" w:rsidRDefault="000F2066" w:rsidP="00122B01">
      <w:pPr>
        <w:tabs>
          <w:tab w:val="left" w:pos="-5529"/>
          <w:tab w:val="left" w:pos="0"/>
          <w:tab w:val="left" w:pos="1843"/>
        </w:tabs>
        <w:spacing w:line="200" w:lineRule="atLeast"/>
        <w:ind w:firstLine="567"/>
        <w:jc w:val="both"/>
      </w:pPr>
      <w:r w:rsidRPr="00D72EF9">
        <w:t xml:space="preserve">Срок предоставления муниципальной услуги не должен превышать 30 </w:t>
      </w:r>
      <w:r w:rsidR="00B953E6">
        <w:t xml:space="preserve">календарных </w:t>
      </w:r>
      <w:r w:rsidRPr="00D72EF9">
        <w:t>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r w:rsidR="00B953E6">
        <w:t xml:space="preserve"> </w:t>
      </w:r>
    </w:p>
    <w:p w:rsidR="000F2066" w:rsidRPr="00D72EF9" w:rsidRDefault="00B953E6" w:rsidP="00122B01">
      <w:pPr>
        <w:tabs>
          <w:tab w:val="left" w:pos="-5529"/>
          <w:tab w:val="left" w:pos="0"/>
          <w:tab w:val="left" w:pos="1843"/>
        </w:tabs>
        <w:spacing w:line="200" w:lineRule="atLeast"/>
        <w:ind w:firstLine="567"/>
        <w:jc w:val="both"/>
      </w:pPr>
      <w:r>
        <w:t xml:space="preserve">Уведомление о постановке заявителя на учет в качестве нуждающегося в жилом помещении или об отказе в постановке на такой учет, направляется или выдаётся заявителю в течение трех рабочих дней с </w:t>
      </w:r>
      <w:r w:rsidR="00943CAE">
        <w:t>момента принятия постановления а</w:t>
      </w:r>
      <w:r>
        <w:t>дминистрации Кемского муниципального района.</w:t>
      </w:r>
    </w:p>
    <w:p w:rsidR="000F2066" w:rsidRPr="00D72EF9" w:rsidRDefault="000F2066" w:rsidP="00122B01">
      <w:pPr>
        <w:numPr>
          <w:ilvl w:val="0"/>
          <w:numId w:val="11"/>
        </w:numPr>
        <w:tabs>
          <w:tab w:val="left" w:pos="-5529"/>
          <w:tab w:val="left" w:pos="0"/>
          <w:tab w:val="left" w:pos="1843"/>
        </w:tabs>
        <w:suppressAutoHyphens/>
        <w:spacing w:line="200" w:lineRule="atLeast"/>
        <w:ind w:left="0" w:firstLine="567"/>
        <w:jc w:val="both"/>
      </w:pPr>
      <w:r w:rsidRPr="00D72EF9">
        <w:t>Правовые основания для предоставления муниципальной услуги.</w:t>
      </w:r>
    </w:p>
    <w:p w:rsidR="000F2066" w:rsidRPr="00D72EF9" w:rsidRDefault="000F2066" w:rsidP="00122B01">
      <w:pPr>
        <w:tabs>
          <w:tab w:val="left" w:pos="-5529"/>
          <w:tab w:val="left" w:pos="0"/>
          <w:tab w:val="left" w:pos="1843"/>
        </w:tabs>
        <w:spacing w:line="200" w:lineRule="atLeast"/>
        <w:ind w:firstLine="567"/>
        <w:jc w:val="both"/>
      </w:pPr>
      <w:r w:rsidRPr="00D72EF9">
        <w:t xml:space="preserve">Предоставление муниципальной услуги по </w:t>
      </w:r>
      <w:r w:rsidR="00B953E6">
        <w:t>постановке</w:t>
      </w:r>
      <w:r w:rsidRPr="00D72EF9">
        <w:t xml:space="preserve"> на учет граждан в качестве нуждающихся в жилых помещениях осуществляется в соответствии </w:t>
      </w:r>
      <w:proofErr w:type="gramStart"/>
      <w:r w:rsidRPr="00D72EF9">
        <w:t>с</w:t>
      </w:r>
      <w:proofErr w:type="gramEnd"/>
      <w:r w:rsidRPr="00D72EF9">
        <w:t>:</w:t>
      </w:r>
    </w:p>
    <w:p w:rsidR="000F2066" w:rsidRPr="00D72EF9" w:rsidRDefault="000F2066" w:rsidP="008529DA">
      <w:pPr>
        <w:tabs>
          <w:tab w:val="left" w:pos="-5529"/>
          <w:tab w:val="left" w:pos="0"/>
          <w:tab w:val="left" w:pos="1800"/>
          <w:tab w:val="left" w:pos="1843"/>
        </w:tabs>
        <w:spacing w:line="360" w:lineRule="auto"/>
        <w:ind w:firstLine="709"/>
        <w:jc w:val="both"/>
      </w:pPr>
      <w:r w:rsidRPr="00D72EF9">
        <w:t>- Жилищным кодексом Российской Федерации</w:t>
      </w:r>
      <w:r w:rsidR="008529DA">
        <w:t xml:space="preserve"> (</w:t>
      </w:r>
      <w:proofErr w:type="gramStart"/>
      <w:r w:rsidR="001E5E6A" w:rsidRPr="001E5E6A">
        <w:t>опубликован</w:t>
      </w:r>
      <w:proofErr w:type="gramEnd"/>
      <w:r w:rsidR="001E5E6A" w:rsidRPr="001E5E6A">
        <w:t xml:space="preserve"> </w:t>
      </w:r>
      <w:r w:rsidR="001E5E6A">
        <w:t xml:space="preserve">в </w:t>
      </w:r>
      <w:r w:rsidR="008529DA">
        <w:t>"Собрание законодательства РФ", 03.01.2005, N 1 (часть 1), ст. 14, "Российская газета", N 1, 12.01.2005, "Парламентская газета", N 7-8, 15.01.2005)</w:t>
      </w:r>
      <w:r w:rsidRPr="00D72EF9">
        <w:t>;</w:t>
      </w:r>
    </w:p>
    <w:p w:rsidR="008529DA" w:rsidRDefault="000F2066" w:rsidP="001E5E6A">
      <w:pPr>
        <w:tabs>
          <w:tab w:val="left" w:pos="-5529"/>
          <w:tab w:val="left" w:pos="0"/>
          <w:tab w:val="left" w:pos="1800"/>
          <w:tab w:val="left" w:pos="1843"/>
        </w:tabs>
        <w:spacing w:line="360" w:lineRule="auto"/>
        <w:ind w:firstLine="709"/>
        <w:jc w:val="both"/>
      </w:pPr>
      <w:r w:rsidRPr="00D72EF9">
        <w:t>- Фед</w:t>
      </w:r>
      <w:r w:rsidR="00B953E6">
        <w:t>еральным законом от 29.12.2004 №</w:t>
      </w:r>
      <w:r w:rsidRPr="00D72EF9">
        <w:t xml:space="preserve"> 189-ФЗ "О введении в действие Жилищного кодекса Российской Федерации"</w:t>
      </w:r>
      <w:r w:rsidR="008529DA">
        <w:t xml:space="preserve"> (</w:t>
      </w:r>
      <w:r w:rsidR="001E5E6A" w:rsidRPr="001E5E6A">
        <w:t>опубликован “</w:t>
      </w:r>
      <w:r w:rsidR="008529DA">
        <w:t>Российск</w:t>
      </w:r>
      <w:r w:rsidR="001E5E6A">
        <w:t>ой</w:t>
      </w:r>
      <w:r w:rsidR="008529DA">
        <w:t xml:space="preserve"> газет</w:t>
      </w:r>
      <w:r w:rsidR="001E5E6A">
        <w:t>е</w:t>
      </w:r>
      <w:r w:rsidR="008529DA">
        <w:t xml:space="preserve">" от 12 января 2005 г. N 1, </w:t>
      </w:r>
      <w:proofErr w:type="gramStart"/>
      <w:r w:rsidR="008529DA">
        <w:t>в</w:t>
      </w:r>
      <w:proofErr w:type="gramEnd"/>
      <w:r w:rsidR="008529DA">
        <w:t xml:space="preserve"> "</w:t>
      </w:r>
      <w:proofErr w:type="gramStart"/>
      <w:r w:rsidR="008529DA">
        <w:t>Парламентск</w:t>
      </w:r>
      <w:r w:rsidR="001E5E6A">
        <w:t>ая</w:t>
      </w:r>
      <w:proofErr w:type="gramEnd"/>
      <w:r w:rsidR="008529DA">
        <w:t xml:space="preserve"> газет</w:t>
      </w:r>
      <w:r w:rsidR="001E5E6A">
        <w:t>а</w:t>
      </w:r>
      <w:r w:rsidR="008529DA">
        <w:t>" от 15 января 2005 г. N 7-8, в Собрании законодательства Российской Федерации от 3 янва</w:t>
      </w:r>
      <w:r w:rsidR="001E5E6A">
        <w:t>ря 2005 г. N 1 (часть I) ст. 15);</w:t>
      </w:r>
    </w:p>
    <w:p w:rsidR="001E5E6A" w:rsidRDefault="000F2066" w:rsidP="001E5E6A">
      <w:pPr>
        <w:tabs>
          <w:tab w:val="left" w:pos="-5529"/>
          <w:tab w:val="left" w:pos="0"/>
          <w:tab w:val="left" w:pos="1800"/>
          <w:tab w:val="left" w:pos="1843"/>
        </w:tabs>
        <w:spacing w:line="360" w:lineRule="auto"/>
        <w:ind w:firstLine="709"/>
        <w:jc w:val="both"/>
      </w:pPr>
      <w:r w:rsidRPr="00D72EF9">
        <w:t>- Фед</w:t>
      </w:r>
      <w:r w:rsidR="00B953E6">
        <w:t>еральным законом от 27.07.2010 №</w:t>
      </w:r>
      <w:r w:rsidRPr="00D72EF9">
        <w:t xml:space="preserve"> 210-ФЗ "Об организации предоставления государственных и муниципальных услуг"</w:t>
      </w:r>
      <w:r w:rsidR="001E5E6A">
        <w:t xml:space="preserve"> (опубликован  в "Российской газета" от 30 июля 2010 г. N 168, в Собрании законодательства Российской Федерации от 2 августа 2010 г. N 31 ст. 4179);</w:t>
      </w:r>
    </w:p>
    <w:p w:rsidR="001E5E6A" w:rsidRDefault="000F2066" w:rsidP="001E5E6A">
      <w:pPr>
        <w:tabs>
          <w:tab w:val="left" w:pos="-5529"/>
          <w:tab w:val="left" w:pos="0"/>
          <w:tab w:val="left" w:pos="1800"/>
          <w:tab w:val="left" w:pos="1843"/>
        </w:tabs>
        <w:spacing w:line="360" w:lineRule="auto"/>
        <w:ind w:firstLine="709"/>
        <w:jc w:val="both"/>
      </w:pPr>
      <w:proofErr w:type="gramStart"/>
      <w:r w:rsidRPr="00D72EF9">
        <w:t xml:space="preserve">- постановлением </w:t>
      </w:r>
      <w:r w:rsidR="00B953E6">
        <w:t>Правительства РФ от 28.01.2006 №</w:t>
      </w:r>
      <w:r w:rsidRPr="00D72EF9">
        <w:t xml:space="preserve">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1E5E6A">
        <w:t xml:space="preserve"> (</w:t>
      </w:r>
      <w:r w:rsidR="001E5E6A" w:rsidRPr="001E5E6A">
        <w:t xml:space="preserve">опубликован </w:t>
      </w:r>
      <w:r w:rsidR="001E5E6A">
        <w:t>в "Российской газете" от 10 февраля 2006 г. N 28, в Собрании законодательства Российской Федерации от 6 февраля 2006 г. N 6 ст. 702);</w:t>
      </w:r>
      <w:proofErr w:type="gramEnd"/>
    </w:p>
    <w:p w:rsidR="001E5E6A" w:rsidRDefault="000F2066" w:rsidP="001E5E6A">
      <w:pPr>
        <w:tabs>
          <w:tab w:val="left" w:pos="-5529"/>
          <w:tab w:val="left" w:pos="0"/>
          <w:tab w:val="left" w:pos="1800"/>
          <w:tab w:val="left" w:pos="1843"/>
        </w:tabs>
        <w:spacing w:line="360" w:lineRule="auto"/>
        <w:ind w:firstLine="709"/>
        <w:jc w:val="both"/>
      </w:pPr>
      <w:proofErr w:type="gramStart"/>
      <w:r w:rsidRPr="00D72EF9">
        <w:t>- Законом Республики</w:t>
      </w:r>
      <w:r w:rsidR="00B953E6">
        <w:t xml:space="preserve"> Карелия от 06.02.</w:t>
      </w:r>
      <w:r w:rsidR="00C82104">
        <w:t>2006</w:t>
      </w:r>
      <w:r w:rsidRPr="00D72EF9">
        <w:t xml:space="preserve"> </w:t>
      </w:r>
      <w:r w:rsidR="00B953E6">
        <w:t>№</w:t>
      </w:r>
      <w:r w:rsidRPr="00D72EF9">
        <w:t xml:space="preserve"> 958-ЗРК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 некоторых вопросах предоставления жилых помещений по договорам социальн</w:t>
      </w:r>
      <w:r w:rsidR="001E5E6A">
        <w:t xml:space="preserve">ого найма в Республике </w:t>
      </w:r>
      <w:r w:rsidR="001E5E6A">
        <w:lastRenderedPageBreak/>
        <w:t>Карелия" (опубликован в газете "Карелия" от 11 февраля 2006 г. N 15, в Собрании законодательства Республики Карелия, 2006 г., N 2);</w:t>
      </w:r>
      <w:proofErr w:type="gramEnd"/>
    </w:p>
    <w:p w:rsidR="000F2066" w:rsidRPr="00D72EF9" w:rsidRDefault="000F2066" w:rsidP="00122B01">
      <w:pPr>
        <w:tabs>
          <w:tab w:val="left" w:pos="-5529"/>
          <w:tab w:val="left" w:pos="0"/>
          <w:tab w:val="left" w:pos="1800"/>
          <w:tab w:val="left" w:pos="1843"/>
        </w:tabs>
        <w:spacing w:line="360" w:lineRule="auto"/>
        <w:ind w:firstLine="709"/>
        <w:jc w:val="both"/>
      </w:pPr>
      <w:r w:rsidRPr="00D72EF9">
        <w:t xml:space="preserve">- Законом Республики </w:t>
      </w:r>
      <w:r w:rsidR="00C82104">
        <w:t>Карелия от 07.12.2006  №</w:t>
      </w:r>
      <w:r w:rsidRPr="00D72EF9">
        <w:t xml:space="preserve"> 1041-ЗРК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w:t>
      </w:r>
      <w:proofErr w:type="gramStart"/>
      <w:r w:rsidRPr="00D72EF9">
        <w:t>малоимущими</w:t>
      </w:r>
      <w:proofErr w:type="gramEnd"/>
      <w:r w:rsidRPr="00D72EF9">
        <w:t xml:space="preserve"> и предоставления им по договорам социального найма жилых помещений муниципального жилищного фонда"</w:t>
      </w:r>
      <w:r w:rsidR="005A6E99">
        <w:t xml:space="preserve"> (опубликован 26.12.2006)</w:t>
      </w:r>
      <w:r w:rsidRPr="00D72EF9">
        <w:t>;</w:t>
      </w:r>
    </w:p>
    <w:p w:rsidR="000F2066" w:rsidRPr="00D72EF9" w:rsidRDefault="000F2066" w:rsidP="00122B01">
      <w:pPr>
        <w:tabs>
          <w:tab w:val="left" w:pos="-5529"/>
          <w:tab w:val="left" w:pos="0"/>
          <w:tab w:val="left" w:pos="1800"/>
          <w:tab w:val="left" w:pos="1843"/>
        </w:tabs>
        <w:spacing w:line="360" w:lineRule="auto"/>
        <w:ind w:firstLine="709"/>
        <w:jc w:val="both"/>
      </w:pPr>
      <w:proofErr w:type="gramStart"/>
      <w:r w:rsidRPr="00D72EF9">
        <w:t>- Решением Совета Кемского городск</w:t>
      </w:r>
      <w:r w:rsidR="00C82104">
        <w:t>ого поселения от 22.05.2008</w:t>
      </w:r>
      <w:r w:rsidRPr="00D72EF9">
        <w:t xml:space="preserve"> № 24-1/120 «Об установлении учетной нормы  площади жилого помещения для принятия на учет в качестве  нуждающихся в жилых помещениях, предоставляемых по договору социального найма».</w:t>
      </w:r>
      <w:proofErr w:type="gramEnd"/>
    </w:p>
    <w:p w:rsidR="000F2066" w:rsidRDefault="000F2066" w:rsidP="00122B01">
      <w:pPr>
        <w:numPr>
          <w:ilvl w:val="0"/>
          <w:numId w:val="11"/>
        </w:numPr>
        <w:tabs>
          <w:tab w:val="left" w:pos="-5529"/>
          <w:tab w:val="left" w:pos="0"/>
          <w:tab w:val="left" w:pos="1843"/>
        </w:tabs>
        <w:suppressAutoHyphens/>
        <w:spacing w:line="200" w:lineRule="atLeast"/>
        <w:ind w:left="0" w:firstLine="709"/>
        <w:jc w:val="both"/>
      </w:pPr>
      <w:r w:rsidRPr="00D72EF9">
        <w:t>Исчерпывающий перечень документов, необходимых в соответствии с законодательными и иными нормативными правовыми актами для предо</w:t>
      </w:r>
      <w:r w:rsidR="006356C8">
        <w:t>ставления  муниципальной услуги.</w:t>
      </w:r>
    </w:p>
    <w:p w:rsidR="006356C8" w:rsidRPr="00D72EF9" w:rsidRDefault="006356C8" w:rsidP="00122B01">
      <w:pPr>
        <w:tabs>
          <w:tab w:val="left" w:pos="-5529"/>
          <w:tab w:val="left" w:pos="0"/>
          <w:tab w:val="left" w:pos="1843"/>
        </w:tabs>
        <w:suppressAutoHyphens/>
        <w:spacing w:line="200" w:lineRule="atLeast"/>
        <w:ind w:left="709"/>
        <w:jc w:val="both"/>
      </w:pPr>
      <w:r>
        <w:t>Заявитель обязан предоставить:</w:t>
      </w:r>
    </w:p>
    <w:p w:rsidR="000F2066" w:rsidRPr="00D72EF9" w:rsidRDefault="000F2066" w:rsidP="00122B01">
      <w:pPr>
        <w:tabs>
          <w:tab w:val="left" w:pos="-5670"/>
          <w:tab w:val="left" w:pos="-5529"/>
          <w:tab w:val="left" w:pos="1843"/>
        </w:tabs>
        <w:spacing w:line="200" w:lineRule="atLeast"/>
        <w:ind w:firstLine="709"/>
        <w:jc w:val="both"/>
      </w:pPr>
      <w:r w:rsidRPr="00D72EF9">
        <w:t>- заявление с указанием состава семьи. Заявление подписывается лично дееспособными гражданином и членами его семьи, ограниченно дееспособными с согласия попечителей, законными представителями недееспособных членов семьи (приложение № 1);</w:t>
      </w:r>
    </w:p>
    <w:p w:rsidR="000F2066" w:rsidRPr="00D72EF9" w:rsidRDefault="000F2066" w:rsidP="00122B01">
      <w:pPr>
        <w:tabs>
          <w:tab w:val="left" w:pos="1418"/>
          <w:tab w:val="left" w:pos="1560"/>
        </w:tabs>
        <w:spacing w:line="200" w:lineRule="atLeast"/>
        <w:ind w:firstLine="851"/>
        <w:jc w:val="both"/>
      </w:pPr>
      <w:r w:rsidRPr="00D72EF9">
        <w:t>- паспорта заявителя и всех совершеннолетних членов семьи и их ксерокопии;</w:t>
      </w:r>
    </w:p>
    <w:p w:rsidR="000F2066" w:rsidRPr="00D72EF9" w:rsidRDefault="000F2066" w:rsidP="00122B01">
      <w:pPr>
        <w:tabs>
          <w:tab w:val="left" w:pos="1418"/>
          <w:tab w:val="left" w:pos="1560"/>
        </w:tabs>
        <w:spacing w:line="200" w:lineRule="atLeast"/>
        <w:ind w:firstLine="851"/>
        <w:jc w:val="both"/>
      </w:pPr>
      <w:r w:rsidRPr="00D72EF9">
        <w:t>- справки или документы о доходах заявителя и каждого члена его семьи (о видах и размере доходов за 12 месяцев, предшествующих подаче заявления);</w:t>
      </w:r>
    </w:p>
    <w:p w:rsidR="000F2066" w:rsidRPr="00D72EF9" w:rsidRDefault="000F2066" w:rsidP="00122B01">
      <w:pPr>
        <w:tabs>
          <w:tab w:val="left" w:pos="1418"/>
          <w:tab w:val="left" w:pos="1560"/>
        </w:tabs>
        <w:spacing w:line="200" w:lineRule="atLeast"/>
        <w:ind w:firstLine="851"/>
        <w:jc w:val="both"/>
      </w:pPr>
      <w:r w:rsidRPr="00D72EF9">
        <w:t xml:space="preserve">- документы, подтверждающие состав семьи гражданина (свидетельство о рождении, свидетельство о заключении брака, судебное решение о признании членом семьи и другие); </w:t>
      </w:r>
    </w:p>
    <w:p w:rsidR="000F2066" w:rsidRDefault="000F2066" w:rsidP="00122B01">
      <w:pPr>
        <w:tabs>
          <w:tab w:val="left" w:pos="1418"/>
          <w:tab w:val="left" w:pos="1560"/>
        </w:tabs>
        <w:spacing w:line="200" w:lineRule="atLeast"/>
        <w:ind w:firstLine="851"/>
        <w:jc w:val="both"/>
      </w:pPr>
      <w:proofErr w:type="gramStart"/>
      <w:r w:rsidRPr="00D72EF9">
        <w:t>- документы, необходимые для признания гражданина малоимущим, или документы, свидетельствующие об отнесении гражданина к определенной федеральным законом или законом Республики Карелия категории граждан, которые могут состоять на учете в качестве нуждающихся в жилых помещениях;</w:t>
      </w:r>
      <w:proofErr w:type="gramEnd"/>
    </w:p>
    <w:p w:rsidR="001B7173" w:rsidRPr="00D72EF9" w:rsidRDefault="001B7173" w:rsidP="00122B01">
      <w:pPr>
        <w:tabs>
          <w:tab w:val="left" w:pos="1418"/>
          <w:tab w:val="left" w:pos="1560"/>
        </w:tabs>
        <w:spacing w:line="200" w:lineRule="atLeast"/>
        <w:ind w:firstLine="851"/>
        <w:jc w:val="both"/>
      </w:pPr>
      <w:r>
        <w:t>- с</w:t>
      </w:r>
      <w:r w:rsidRPr="001B7173">
        <w:t>правка о рыночной стоимости движимого и недвижимого имущества заявителя и членов его семьи или отчет об оценке, содержащий сведения о стоимости движимого и недвижимого имущества заявителя и членов его семьи</w:t>
      </w:r>
    </w:p>
    <w:p w:rsidR="000F2066" w:rsidRPr="00D72EF9" w:rsidRDefault="000F2066" w:rsidP="00122B01">
      <w:pPr>
        <w:tabs>
          <w:tab w:val="left" w:pos="1418"/>
          <w:tab w:val="left" w:pos="1560"/>
        </w:tabs>
        <w:spacing w:line="200" w:lineRule="atLeast"/>
        <w:ind w:firstLine="851"/>
        <w:jc w:val="both"/>
      </w:pPr>
      <w:r w:rsidRPr="00D72EF9">
        <w:t>- документы, подтверждающие право гражданина состоять на учете в качестве нуждающегося  в жилом помещении:</w:t>
      </w:r>
    </w:p>
    <w:p w:rsidR="000F2066" w:rsidRPr="00D72EF9" w:rsidRDefault="000F2066" w:rsidP="00122B01">
      <w:pPr>
        <w:tabs>
          <w:tab w:val="left" w:pos="1418"/>
          <w:tab w:val="left" w:pos="1560"/>
        </w:tabs>
        <w:spacing w:line="200" w:lineRule="atLeast"/>
        <w:ind w:firstLine="851"/>
        <w:jc w:val="both"/>
      </w:pPr>
      <w:r w:rsidRPr="00D72EF9">
        <w:t>а) выписка из домовой книги;</w:t>
      </w:r>
    </w:p>
    <w:p w:rsidR="000F2066" w:rsidRPr="00D72EF9" w:rsidRDefault="000F2066" w:rsidP="00122B01">
      <w:pPr>
        <w:tabs>
          <w:tab w:val="left" w:pos="1418"/>
          <w:tab w:val="left" w:pos="1560"/>
        </w:tabs>
        <w:spacing w:line="200" w:lineRule="atLeast"/>
        <w:ind w:firstLine="851"/>
        <w:jc w:val="both"/>
      </w:pPr>
      <w:r w:rsidRPr="00D72EF9">
        <w:t>б) документы, подтверждающие право пользования жилым помещением, занимаемым гражданином и членами его семьи (договор, ордер, решение о предоставлении жилого помещения и другие);</w:t>
      </w:r>
    </w:p>
    <w:p w:rsidR="000F2066" w:rsidRPr="00D72EF9" w:rsidRDefault="006356C8" w:rsidP="00122B01">
      <w:pPr>
        <w:tabs>
          <w:tab w:val="left" w:pos="1418"/>
          <w:tab w:val="left" w:pos="1560"/>
        </w:tabs>
        <w:spacing w:line="200" w:lineRule="atLeast"/>
        <w:ind w:firstLine="851"/>
        <w:jc w:val="both"/>
      </w:pPr>
      <w:r>
        <w:t>в</w:t>
      </w:r>
      <w:r w:rsidR="000F2066" w:rsidRPr="00D72EF9">
        <w:t xml:space="preserve">) документы, свидетельствующие о несоответствии занимаемого гражданином и членами его семьи жилого </w:t>
      </w:r>
      <w:proofErr w:type="gramStart"/>
      <w:r w:rsidR="000F2066" w:rsidRPr="00D72EF9">
        <w:t>помещения</w:t>
      </w:r>
      <w:proofErr w:type="gramEnd"/>
      <w:r w:rsidR="000F2066" w:rsidRPr="00D72EF9">
        <w:t xml:space="preserve"> установленным для жилых помещений требованиям; </w:t>
      </w:r>
    </w:p>
    <w:p w:rsidR="000F2066" w:rsidRDefault="006356C8" w:rsidP="00122B01">
      <w:pPr>
        <w:tabs>
          <w:tab w:val="left" w:pos="1418"/>
          <w:tab w:val="left" w:pos="1560"/>
        </w:tabs>
        <w:spacing w:line="200" w:lineRule="atLeast"/>
        <w:ind w:firstLine="851"/>
        <w:jc w:val="both"/>
      </w:pPr>
      <w:r>
        <w:t>г</w:t>
      </w:r>
      <w:r w:rsidR="000F2066" w:rsidRPr="00D72EF9">
        <w:t>) документы, подтверждающие наличие у гражданина тяжелой формы хронического заболевания, при которой совместное проживание с ним в одной квартире невозможно (при наличии).</w:t>
      </w:r>
    </w:p>
    <w:p w:rsidR="006356C8" w:rsidRDefault="006356C8" w:rsidP="00122B01">
      <w:pPr>
        <w:tabs>
          <w:tab w:val="left" w:pos="1418"/>
          <w:tab w:val="left" w:pos="1560"/>
        </w:tabs>
        <w:spacing w:line="200" w:lineRule="atLeast"/>
        <w:ind w:firstLine="851"/>
        <w:jc w:val="both"/>
      </w:pPr>
      <w:r>
        <w:t>Заявитель вправе предоставить:</w:t>
      </w:r>
    </w:p>
    <w:p w:rsidR="006356C8" w:rsidRPr="00D72EF9" w:rsidRDefault="006356C8" w:rsidP="00122B01">
      <w:pPr>
        <w:tabs>
          <w:tab w:val="left" w:pos="1418"/>
          <w:tab w:val="left" w:pos="1560"/>
        </w:tabs>
        <w:spacing w:line="200" w:lineRule="atLeast"/>
        <w:ind w:firstLine="851"/>
        <w:jc w:val="both"/>
      </w:pPr>
      <w:proofErr w:type="gramStart"/>
      <w:r>
        <w:t xml:space="preserve">- </w:t>
      </w:r>
      <w:r w:rsidRPr="006356C8">
        <w:t>выписк</w:t>
      </w:r>
      <w:r>
        <w:t>у</w:t>
      </w:r>
      <w:r w:rsidRPr="006356C8">
        <w:t xml:space="preserve"> из Единого государственного реестра прав на недвижимое имущество и сделок с ним о правах гражданина и членов его семьи на имеющиеся у них объекты </w:t>
      </w:r>
      <w:r w:rsidRPr="006356C8">
        <w:lastRenderedPageBreak/>
        <w:t>недвижимого имущества за предыдущие пять лет, предоставляемая каждым дееспособным членом семьи гражданина (подлежит представлению в рамках межведомственного информационного взаимодействия и может  быть представлена заявителем по собственной инициативе);</w:t>
      </w:r>
      <w:proofErr w:type="gramEnd"/>
    </w:p>
    <w:p w:rsidR="000F2066" w:rsidRDefault="000F2066" w:rsidP="00122B01">
      <w:pPr>
        <w:tabs>
          <w:tab w:val="left" w:pos="1418"/>
          <w:tab w:val="left" w:pos="1560"/>
        </w:tabs>
        <w:spacing w:line="200" w:lineRule="atLeast"/>
        <w:ind w:firstLine="851"/>
        <w:jc w:val="both"/>
      </w:pPr>
      <w:r w:rsidRPr="00D72EF9">
        <w:t xml:space="preserve"> Все документы предоставляются в копиях с одновременным предоставлением оригинала. Копия документа после проверки ее соответствия оригиналу заверяется лицом, принимающим документы. Оригинал документа возвращается гражданину.</w:t>
      </w:r>
    </w:p>
    <w:p w:rsidR="008E0053" w:rsidRDefault="008E0053" w:rsidP="00122B01">
      <w:pPr>
        <w:pStyle w:val="a3"/>
        <w:numPr>
          <w:ilvl w:val="0"/>
          <w:numId w:val="11"/>
        </w:numPr>
        <w:tabs>
          <w:tab w:val="left" w:pos="1418"/>
          <w:tab w:val="left" w:pos="1560"/>
        </w:tabs>
        <w:spacing w:line="200" w:lineRule="atLeast"/>
        <w:jc w:val="both"/>
        <w:rPr>
          <w:rFonts w:eastAsia="Calibri"/>
          <w:color w:val="000000"/>
        </w:rPr>
      </w:pPr>
      <w:r>
        <w:rPr>
          <w:rFonts w:eastAsia="Calibri"/>
          <w:color w:val="000000"/>
        </w:rPr>
        <w:t>Указание на запрет требовать от заявителя:</w:t>
      </w:r>
    </w:p>
    <w:p w:rsidR="008E0053" w:rsidRPr="008E0053" w:rsidRDefault="008E0053" w:rsidP="00122B01">
      <w:pPr>
        <w:pStyle w:val="a3"/>
        <w:tabs>
          <w:tab w:val="left" w:pos="1418"/>
          <w:tab w:val="left" w:pos="1560"/>
        </w:tabs>
        <w:spacing w:line="200" w:lineRule="atLeast"/>
        <w:ind w:left="0" w:firstLine="851"/>
        <w:jc w:val="both"/>
        <w:rPr>
          <w:rFonts w:eastAsia="Calibri"/>
          <w:color w:val="000000"/>
        </w:rPr>
      </w:pPr>
      <w:r>
        <w:rPr>
          <w:rFonts w:eastAsia="Calibri"/>
          <w:color w:val="000000"/>
        </w:rPr>
        <w:t xml:space="preserve">- </w:t>
      </w:r>
      <w:r w:rsidRPr="008E0053">
        <w:rPr>
          <w:rFonts w:eastAsia="Calibri"/>
          <w:color w:val="000000"/>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eastAsia="Calibri"/>
          <w:color w:val="000000"/>
        </w:rPr>
        <w:t>муниципальной</w:t>
      </w:r>
      <w:r w:rsidRPr="008E0053">
        <w:rPr>
          <w:rFonts w:eastAsia="Calibri"/>
          <w:color w:val="000000"/>
        </w:rPr>
        <w:t xml:space="preserve"> услуги</w:t>
      </w:r>
      <w:r>
        <w:rPr>
          <w:rFonts w:eastAsia="Calibri"/>
          <w:color w:val="000000"/>
        </w:rPr>
        <w:t>.</w:t>
      </w:r>
    </w:p>
    <w:p w:rsidR="000F2066" w:rsidRPr="00D72EF9" w:rsidRDefault="000F2066" w:rsidP="00122B01">
      <w:pPr>
        <w:numPr>
          <w:ilvl w:val="0"/>
          <w:numId w:val="11"/>
        </w:numPr>
        <w:tabs>
          <w:tab w:val="left" w:pos="-5529"/>
          <w:tab w:val="left" w:pos="0"/>
          <w:tab w:val="left" w:pos="1843"/>
        </w:tabs>
        <w:suppressAutoHyphens/>
        <w:spacing w:line="200" w:lineRule="atLeast"/>
        <w:ind w:left="0" w:firstLine="709"/>
        <w:jc w:val="both"/>
      </w:pPr>
      <w:r w:rsidRPr="00D72EF9">
        <w:t xml:space="preserve">Исчерпывающий перечень оснований для отказа в приеме документов, необходимых для предоставления муниципальной услуги: </w:t>
      </w:r>
    </w:p>
    <w:p w:rsidR="000F2066" w:rsidRPr="00D72EF9" w:rsidRDefault="000F2066" w:rsidP="00122B01">
      <w:pPr>
        <w:widowControl w:val="0"/>
        <w:numPr>
          <w:ilvl w:val="1"/>
          <w:numId w:val="1"/>
        </w:numPr>
        <w:tabs>
          <w:tab w:val="left" w:pos="-5529"/>
          <w:tab w:val="left" w:pos="0"/>
          <w:tab w:val="left" w:pos="1843"/>
        </w:tabs>
        <w:suppressAutoHyphens/>
        <w:autoSpaceDE w:val="0"/>
        <w:spacing w:line="200" w:lineRule="atLeast"/>
        <w:ind w:left="0" w:firstLine="709"/>
        <w:jc w:val="both"/>
      </w:pPr>
      <w:r w:rsidRPr="00D72EF9">
        <w:t>предоставление заявителем документов, содержащих  ошибки или противоречивые сведения;</w:t>
      </w:r>
    </w:p>
    <w:p w:rsidR="000F2066" w:rsidRPr="00D72EF9" w:rsidRDefault="000F2066" w:rsidP="00122B01">
      <w:pPr>
        <w:widowControl w:val="0"/>
        <w:numPr>
          <w:ilvl w:val="1"/>
          <w:numId w:val="1"/>
        </w:numPr>
        <w:tabs>
          <w:tab w:val="left" w:pos="-5529"/>
          <w:tab w:val="left" w:pos="0"/>
          <w:tab w:val="left" w:pos="1843"/>
        </w:tabs>
        <w:suppressAutoHyphens/>
        <w:autoSpaceDE w:val="0"/>
        <w:spacing w:line="200" w:lineRule="atLeast"/>
        <w:ind w:left="0" w:firstLine="709"/>
        <w:jc w:val="both"/>
      </w:pPr>
      <w:r w:rsidRPr="00D72EF9">
        <w:t>заявление подано лицом, не уполномоченным совершать такого рода действия.</w:t>
      </w:r>
    </w:p>
    <w:p w:rsidR="000F2066" w:rsidRPr="00D72EF9" w:rsidRDefault="000F2066" w:rsidP="00122B01">
      <w:pPr>
        <w:widowControl w:val="0"/>
        <w:tabs>
          <w:tab w:val="left" w:pos="-5529"/>
          <w:tab w:val="left" w:pos="0"/>
          <w:tab w:val="left" w:pos="1843"/>
        </w:tabs>
        <w:autoSpaceDE w:val="0"/>
        <w:spacing w:line="200" w:lineRule="atLeast"/>
        <w:ind w:firstLine="709"/>
        <w:jc w:val="both"/>
      </w:pPr>
    </w:p>
    <w:p w:rsidR="004F084B" w:rsidRDefault="004F084B" w:rsidP="00122B01">
      <w:pPr>
        <w:pStyle w:val="a3"/>
        <w:widowControl w:val="0"/>
        <w:numPr>
          <w:ilvl w:val="0"/>
          <w:numId w:val="11"/>
        </w:numPr>
        <w:tabs>
          <w:tab w:val="left" w:pos="-5529"/>
          <w:tab w:val="left" w:pos="0"/>
          <w:tab w:val="left" w:pos="1843"/>
        </w:tabs>
        <w:suppressAutoHyphens/>
        <w:autoSpaceDE w:val="0"/>
        <w:spacing w:line="200" w:lineRule="atLeast"/>
        <w:ind w:left="0" w:firstLine="709"/>
        <w:jc w:val="both"/>
      </w:pPr>
      <w:r w:rsidRPr="004F084B">
        <w:t xml:space="preserve">Исчерпывающий перечень оснований для </w:t>
      </w:r>
      <w:r>
        <w:t>приостановления или отказа в предоставлении</w:t>
      </w:r>
      <w:r w:rsidRPr="004F084B">
        <w:t xml:space="preserve"> муниципальной услуги</w:t>
      </w:r>
      <w:r>
        <w:t>.</w:t>
      </w:r>
    </w:p>
    <w:p w:rsidR="004F084B" w:rsidRDefault="004F084B" w:rsidP="00122B01">
      <w:pPr>
        <w:pStyle w:val="a3"/>
        <w:widowControl w:val="0"/>
        <w:tabs>
          <w:tab w:val="left" w:pos="-5529"/>
          <w:tab w:val="left" w:pos="0"/>
          <w:tab w:val="left" w:pos="1843"/>
        </w:tabs>
        <w:suppressAutoHyphens/>
        <w:autoSpaceDE w:val="0"/>
        <w:spacing w:line="200" w:lineRule="atLeast"/>
        <w:ind w:left="709"/>
        <w:jc w:val="both"/>
      </w:pPr>
      <w:r>
        <w:t>О</w:t>
      </w:r>
      <w:r w:rsidRPr="004F084B">
        <w:t>снования для приостанов</w:t>
      </w:r>
      <w:r w:rsidR="00C127B7">
        <w:t>ления</w:t>
      </w:r>
      <w:r w:rsidRPr="004F084B">
        <w:t xml:space="preserve"> предоставления муниципальной услуги</w:t>
      </w:r>
      <w:r>
        <w:t>:</w:t>
      </w:r>
    </w:p>
    <w:p w:rsidR="004F084B" w:rsidRDefault="004F084B" w:rsidP="00122B01">
      <w:pPr>
        <w:pStyle w:val="a3"/>
        <w:widowControl w:val="0"/>
        <w:tabs>
          <w:tab w:val="left" w:pos="-5529"/>
          <w:tab w:val="left" w:pos="0"/>
          <w:tab w:val="left" w:pos="1843"/>
        </w:tabs>
        <w:suppressAutoHyphens/>
        <w:autoSpaceDE w:val="0"/>
        <w:spacing w:line="200" w:lineRule="atLeast"/>
        <w:ind w:left="0" w:firstLine="709"/>
        <w:jc w:val="both"/>
      </w:pPr>
      <w:r>
        <w:t>-</w:t>
      </w:r>
      <w:r w:rsidRPr="004F084B">
        <w:t xml:space="preserve"> поступило заявление о приостановке предоставления муниципальной услуги от заявителя. </w:t>
      </w:r>
    </w:p>
    <w:p w:rsidR="004F084B" w:rsidRDefault="004F084B" w:rsidP="00122B01">
      <w:pPr>
        <w:pStyle w:val="a3"/>
        <w:widowControl w:val="0"/>
        <w:tabs>
          <w:tab w:val="left" w:pos="-5529"/>
          <w:tab w:val="left" w:pos="0"/>
          <w:tab w:val="left" w:pos="1843"/>
        </w:tabs>
        <w:suppressAutoHyphens/>
        <w:autoSpaceDE w:val="0"/>
        <w:spacing w:line="200" w:lineRule="atLeast"/>
        <w:ind w:left="709"/>
        <w:jc w:val="both"/>
      </w:pPr>
      <w:r>
        <w:t>О</w:t>
      </w:r>
      <w:r w:rsidRPr="004F084B">
        <w:t xml:space="preserve">снования для отказа в предоставлении муниципальной услуги: </w:t>
      </w:r>
    </w:p>
    <w:p w:rsidR="004F084B" w:rsidRDefault="004F084B" w:rsidP="00122B01">
      <w:pPr>
        <w:pStyle w:val="a3"/>
        <w:widowControl w:val="0"/>
        <w:tabs>
          <w:tab w:val="left" w:pos="-5529"/>
          <w:tab w:val="left" w:pos="0"/>
          <w:tab w:val="left" w:pos="1843"/>
        </w:tabs>
        <w:suppressAutoHyphens/>
        <w:autoSpaceDE w:val="0"/>
        <w:spacing w:line="200" w:lineRule="atLeast"/>
        <w:ind w:left="0" w:firstLine="709"/>
        <w:jc w:val="both"/>
      </w:pPr>
      <w:r>
        <w:t>-</w:t>
      </w:r>
      <w:r w:rsidRPr="004F084B">
        <w:t xml:space="preserve"> отсутствие одного или нескольких документов, обязательных для предоставления заявителем, при обращении за  муниципальной услугой; </w:t>
      </w:r>
    </w:p>
    <w:p w:rsidR="004F084B" w:rsidRDefault="004F084B" w:rsidP="00122B01">
      <w:pPr>
        <w:pStyle w:val="a3"/>
        <w:widowControl w:val="0"/>
        <w:tabs>
          <w:tab w:val="left" w:pos="-5529"/>
          <w:tab w:val="left" w:pos="0"/>
          <w:tab w:val="left" w:pos="1843"/>
        </w:tabs>
        <w:suppressAutoHyphens/>
        <w:autoSpaceDE w:val="0"/>
        <w:spacing w:line="200" w:lineRule="atLeast"/>
        <w:ind w:left="0" w:firstLine="709"/>
        <w:jc w:val="both"/>
      </w:pPr>
      <w:r>
        <w:t>-</w:t>
      </w:r>
      <w:r w:rsidRPr="004F084B">
        <w:t xml:space="preserve"> отсутствие у заявителя соответствующих полномочий на получение муниципальной услуги; </w:t>
      </w:r>
    </w:p>
    <w:p w:rsidR="004F084B" w:rsidRDefault="004F084B" w:rsidP="00122B01">
      <w:pPr>
        <w:pStyle w:val="a3"/>
        <w:widowControl w:val="0"/>
        <w:tabs>
          <w:tab w:val="left" w:pos="-5529"/>
          <w:tab w:val="left" w:pos="0"/>
          <w:tab w:val="left" w:pos="1843"/>
        </w:tabs>
        <w:suppressAutoHyphens/>
        <w:autoSpaceDE w:val="0"/>
        <w:spacing w:line="200" w:lineRule="atLeast"/>
        <w:ind w:left="0" w:firstLine="709"/>
        <w:jc w:val="both"/>
      </w:pPr>
      <w:r>
        <w:t>-</w:t>
      </w:r>
      <w:r w:rsidRPr="004F084B">
        <w:t xml:space="preserve"> представление заявителем документов с истекшим сроком действия; исправлениями, повреждениями, не позволяющими однозначно истолковать их содержание; </w:t>
      </w:r>
    </w:p>
    <w:p w:rsidR="004F084B" w:rsidRDefault="004F084B" w:rsidP="00122B01">
      <w:pPr>
        <w:pStyle w:val="a3"/>
        <w:widowControl w:val="0"/>
        <w:tabs>
          <w:tab w:val="left" w:pos="-5529"/>
          <w:tab w:val="left" w:pos="0"/>
          <w:tab w:val="left" w:pos="1843"/>
        </w:tabs>
        <w:suppressAutoHyphens/>
        <w:autoSpaceDE w:val="0"/>
        <w:spacing w:line="200" w:lineRule="atLeast"/>
        <w:ind w:left="0" w:firstLine="709"/>
        <w:jc w:val="both"/>
      </w:pPr>
      <w:r>
        <w:t>-</w:t>
      </w:r>
      <w:r w:rsidRPr="004F084B">
        <w:t xml:space="preserve"> получение заявителем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 </w:t>
      </w:r>
    </w:p>
    <w:p w:rsidR="004F084B" w:rsidRDefault="004F084B" w:rsidP="00122B01">
      <w:pPr>
        <w:pStyle w:val="a3"/>
        <w:widowControl w:val="0"/>
        <w:tabs>
          <w:tab w:val="left" w:pos="-5529"/>
          <w:tab w:val="left" w:pos="0"/>
          <w:tab w:val="left" w:pos="1843"/>
        </w:tabs>
        <w:suppressAutoHyphens/>
        <w:autoSpaceDE w:val="0"/>
        <w:spacing w:line="200" w:lineRule="atLeast"/>
        <w:ind w:left="0" w:firstLine="709"/>
        <w:jc w:val="both"/>
      </w:pPr>
      <w:r>
        <w:t>-</w:t>
      </w:r>
      <w:r w:rsidRPr="004F084B">
        <w:t xml:space="preserve"> поступило заявление об отказе от предоставления муниципальной услуги от заявителя; </w:t>
      </w:r>
    </w:p>
    <w:p w:rsidR="004F084B" w:rsidRPr="00D72EF9" w:rsidRDefault="004F084B" w:rsidP="00122B01">
      <w:pPr>
        <w:pStyle w:val="a3"/>
        <w:widowControl w:val="0"/>
        <w:tabs>
          <w:tab w:val="left" w:pos="-5529"/>
          <w:tab w:val="left" w:pos="0"/>
          <w:tab w:val="left" w:pos="1843"/>
        </w:tabs>
        <w:suppressAutoHyphens/>
        <w:autoSpaceDE w:val="0"/>
        <w:spacing w:line="200" w:lineRule="atLeast"/>
        <w:ind w:left="0" w:firstLine="709"/>
        <w:jc w:val="both"/>
      </w:pPr>
      <w:r>
        <w:t>-</w:t>
      </w:r>
      <w:r w:rsidRPr="004F084B">
        <w:t xml:space="preserve"> выезд заявителя на постоянное место жительства в другое муниципальное образование.</w:t>
      </w:r>
    </w:p>
    <w:p w:rsidR="000F2066" w:rsidRPr="00D72EF9" w:rsidRDefault="000F2066" w:rsidP="00122B01">
      <w:pPr>
        <w:tabs>
          <w:tab w:val="left" w:pos="-5529"/>
          <w:tab w:val="left" w:pos="0"/>
          <w:tab w:val="left" w:pos="1843"/>
        </w:tabs>
        <w:suppressAutoHyphens/>
        <w:spacing w:line="200" w:lineRule="atLeast"/>
        <w:jc w:val="both"/>
      </w:pPr>
    </w:p>
    <w:p w:rsidR="000F2066" w:rsidRDefault="000F2066" w:rsidP="00122B01">
      <w:pPr>
        <w:numPr>
          <w:ilvl w:val="0"/>
          <w:numId w:val="11"/>
        </w:numPr>
        <w:tabs>
          <w:tab w:val="left" w:pos="-5529"/>
          <w:tab w:val="left" w:pos="0"/>
          <w:tab w:val="left" w:pos="993"/>
        </w:tabs>
        <w:spacing w:line="200" w:lineRule="atLeast"/>
        <w:jc w:val="both"/>
      </w:pPr>
      <w:r w:rsidRPr="00D72EF9">
        <w:t xml:space="preserve"> Муниципальная услуга предоставляется на бесплатной основе.</w:t>
      </w:r>
    </w:p>
    <w:p w:rsidR="00535405" w:rsidRDefault="00535405" w:rsidP="00122B01">
      <w:pPr>
        <w:numPr>
          <w:ilvl w:val="0"/>
          <w:numId w:val="11"/>
        </w:numPr>
        <w:tabs>
          <w:tab w:val="left" w:pos="-5529"/>
          <w:tab w:val="left" w:pos="0"/>
        </w:tabs>
        <w:spacing w:line="200" w:lineRule="atLeast"/>
        <w:ind w:left="0" w:firstLine="709"/>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35405" w:rsidRDefault="00535405" w:rsidP="00122B01">
      <w:pPr>
        <w:tabs>
          <w:tab w:val="left" w:pos="-5529"/>
          <w:tab w:val="left" w:pos="0"/>
          <w:tab w:val="left" w:pos="993"/>
        </w:tabs>
        <w:spacing w:line="200" w:lineRule="atLeast"/>
        <w:ind w:firstLine="709"/>
        <w:jc w:val="both"/>
      </w:pPr>
      <w:r>
        <w:t>- срок ожидания заявителя в очереди при подаче запроса о предоставл</w:t>
      </w:r>
      <w:r w:rsidR="005A6E99">
        <w:t>ении муниципальной услуги</w:t>
      </w:r>
      <w:r>
        <w:t xml:space="preserve"> не должен превышать 15 минут.</w:t>
      </w:r>
    </w:p>
    <w:p w:rsidR="00535405" w:rsidRDefault="00535405" w:rsidP="00122B01">
      <w:pPr>
        <w:tabs>
          <w:tab w:val="left" w:pos="-5529"/>
          <w:tab w:val="left" w:pos="0"/>
          <w:tab w:val="left" w:pos="993"/>
        </w:tabs>
        <w:spacing w:line="200" w:lineRule="atLeast"/>
        <w:ind w:firstLine="709"/>
        <w:jc w:val="both"/>
      </w:pPr>
      <w:r>
        <w:t>20. Срок регистрации запроса заявителя о предоставлении муниципальной услуги:</w:t>
      </w:r>
    </w:p>
    <w:p w:rsidR="000F2066" w:rsidRPr="00D72EF9" w:rsidRDefault="00535405" w:rsidP="00122B01">
      <w:pPr>
        <w:tabs>
          <w:tab w:val="left" w:pos="-5529"/>
          <w:tab w:val="left" w:pos="0"/>
          <w:tab w:val="left" w:pos="993"/>
        </w:tabs>
        <w:spacing w:line="200" w:lineRule="atLeast"/>
        <w:ind w:firstLine="709"/>
        <w:jc w:val="both"/>
      </w:pPr>
      <w:r>
        <w:t>- запр</w:t>
      </w:r>
      <w:r w:rsidR="005A6E99">
        <w:t>ос заявителя, поступивший</w:t>
      </w:r>
      <w:r>
        <w:t xml:space="preserve">, подлежит обязательной регистрации в течение 30 </w:t>
      </w:r>
      <w:r w:rsidR="005A6E99">
        <w:t>минут с момента поступления</w:t>
      </w:r>
      <w:r>
        <w:t>.</w:t>
      </w:r>
      <w:r w:rsidR="000F2066" w:rsidRPr="00D72EF9">
        <w:t xml:space="preserve">          </w:t>
      </w:r>
    </w:p>
    <w:p w:rsidR="000F2066" w:rsidRPr="00D72EF9" w:rsidRDefault="00535405" w:rsidP="00122B01">
      <w:pPr>
        <w:autoSpaceDE w:val="0"/>
        <w:ind w:left="15" w:firstLine="694"/>
        <w:jc w:val="both"/>
      </w:pPr>
      <w:r>
        <w:t>21</w:t>
      </w:r>
      <w:r w:rsidR="000F2066" w:rsidRPr="00D72EF9">
        <w:t>. Прием граждан осуществляется в специально выделенных для предоставления муниципальных услуг помещениях.</w:t>
      </w:r>
    </w:p>
    <w:p w:rsidR="000F2066" w:rsidRPr="00D72EF9" w:rsidRDefault="000F2066" w:rsidP="00122B01">
      <w:pPr>
        <w:autoSpaceDE w:val="0"/>
        <w:ind w:left="15" w:firstLine="694"/>
        <w:jc w:val="both"/>
      </w:pPr>
      <w:r w:rsidRPr="00D72EF9">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0F2066" w:rsidRPr="00D72EF9" w:rsidRDefault="00535405" w:rsidP="00122B01">
      <w:pPr>
        <w:autoSpaceDE w:val="0"/>
        <w:ind w:left="15" w:firstLine="694"/>
        <w:jc w:val="both"/>
      </w:pPr>
      <w:r>
        <w:t>22</w:t>
      </w:r>
      <w:r w:rsidR="000F2066" w:rsidRPr="00D72EF9">
        <w:t>. При возможности около здания организуются парковочные места для автотранспорта.</w:t>
      </w:r>
    </w:p>
    <w:p w:rsidR="000F2066" w:rsidRPr="00D72EF9" w:rsidRDefault="000F2066" w:rsidP="00122B01">
      <w:pPr>
        <w:autoSpaceDE w:val="0"/>
        <w:ind w:left="15" w:firstLine="694"/>
        <w:jc w:val="both"/>
      </w:pPr>
      <w:r w:rsidRPr="00D72EF9">
        <w:t>2</w:t>
      </w:r>
      <w:r w:rsidR="00535405">
        <w:t>3</w:t>
      </w:r>
      <w:r w:rsidRPr="00D72EF9">
        <w:t>. Доступ заявителей к парковочным местам является бесплатным.</w:t>
      </w:r>
    </w:p>
    <w:p w:rsidR="000F2066" w:rsidRPr="00D72EF9" w:rsidRDefault="00535405" w:rsidP="00122B01">
      <w:pPr>
        <w:autoSpaceDE w:val="0"/>
        <w:ind w:left="15" w:firstLine="694"/>
        <w:jc w:val="both"/>
      </w:pPr>
      <w:r>
        <w:t>24</w:t>
      </w:r>
      <w:r w:rsidR="000F2066" w:rsidRPr="00D72EF9">
        <w:t>. В помещениях для ожидания заявителям отводятся места, оборудованные стульями, кресельными секциями, письменным столом. В местах ожидания имеются средства для оказания первой помощи и доступные места общего пользования (туалет).</w:t>
      </w:r>
    </w:p>
    <w:p w:rsidR="000F2066" w:rsidRPr="00D72EF9" w:rsidRDefault="000F2066" w:rsidP="00122B01">
      <w:pPr>
        <w:autoSpaceDE w:val="0"/>
        <w:ind w:left="15" w:firstLine="694"/>
        <w:jc w:val="both"/>
      </w:pPr>
      <w:r w:rsidRPr="00D72EF9">
        <w:t>2</w:t>
      </w:r>
      <w:r w:rsidR="00535405">
        <w:t>5</w:t>
      </w:r>
      <w:r w:rsidRPr="00D72EF9">
        <w:t>. Места информирования, предназначенные для ознакомления заявителей с информационными материалами, оборудуются:</w:t>
      </w:r>
    </w:p>
    <w:p w:rsidR="000F2066" w:rsidRPr="00D72EF9" w:rsidRDefault="000F2066" w:rsidP="00122B01">
      <w:pPr>
        <w:autoSpaceDE w:val="0"/>
        <w:ind w:left="15" w:hanging="45"/>
        <w:jc w:val="both"/>
      </w:pPr>
      <w:r w:rsidRPr="00D72EF9">
        <w:t>- информационными стендами, на которых размещается визуальная и текстовая информация;</w:t>
      </w:r>
    </w:p>
    <w:p w:rsidR="000F2066" w:rsidRPr="00D72EF9" w:rsidRDefault="000F2066" w:rsidP="00122B01">
      <w:pPr>
        <w:autoSpaceDE w:val="0"/>
        <w:ind w:left="15" w:hanging="45"/>
        <w:jc w:val="both"/>
      </w:pPr>
      <w:r w:rsidRPr="00D72EF9">
        <w:t>- стульями и столами для оформления документов.</w:t>
      </w:r>
    </w:p>
    <w:p w:rsidR="000F2066" w:rsidRPr="00D72EF9" w:rsidRDefault="000F2066" w:rsidP="00122B01">
      <w:pPr>
        <w:autoSpaceDE w:val="0"/>
        <w:ind w:left="15" w:firstLine="694"/>
        <w:jc w:val="both"/>
      </w:pPr>
      <w:r w:rsidRPr="00D72EF9">
        <w:t>К информационным стендам должна быть обеспечена возможность свободного доступа граждан.</w:t>
      </w:r>
    </w:p>
    <w:p w:rsidR="000F2066" w:rsidRPr="00D72EF9" w:rsidRDefault="000F2066" w:rsidP="00122B01">
      <w:pPr>
        <w:autoSpaceDE w:val="0"/>
        <w:ind w:left="15" w:firstLine="694"/>
        <w:jc w:val="both"/>
      </w:pPr>
      <w:r w:rsidRPr="00D72EF9">
        <w:t>На информационных стендах, а также на официальных сайтах в сети Интернет размещается следующая обязательная информация:</w:t>
      </w:r>
    </w:p>
    <w:p w:rsidR="000F2066" w:rsidRPr="00D72EF9" w:rsidRDefault="000F2066" w:rsidP="00122B01">
      <w:pPr>
        <w:numPr>
          <w:ilvl w:val="0"/>
          <w:numId w:val="9"/>
        </w:numPr>
        <w:suppressAutoHyphens/>
        <w:autoSpaceDE w:val="0"/>
        <w:ind w:left="15" w:firstLine="0"/>
        <w:jc w:val="both"/>
      </w:pPr>
      <w:r w:rsidRPr="00D72EF9">
        <w:t>номера телефонов, факсов, адреса официальных сайтов, электронной почты органов, предоставляющих муниципальную услугу;</w:t>
      </w:r>
    </w:p>
    <w:p w:rsidR="000F2066" w:rsidRPr="00D72EF9" w:rsidRDefault="000F2066" w:rsidP="00122B01">
      <w:pPr>
        <w:numPr>
          <w:ilvl w:val="0"/>
          <w:numId w:val="9"/>
        </w:numPr>
        <w:suppressAutoHyphens/>
        <w:autoSpaceDE w:val="0"/>
        <w:ind w:left="15" w:firstLine="0"/>
        <w:jc w:val="both"/>
      </w:pPr>
      <w:r w:rsidRPr="00D72EF9">
        <w:t>режим работы органов, предоставляющих муниципальную услугу;</w:t>
      </w:r>
    </w:p>
    <w:p w:rsidR="000F2066" w:rsidRPr="00D72EF9" w:rsidRDefault="000F2066" w:rsidP="00122B01">
      <w:pPr>
        <w:numPr>
          <w:ilvl w:val="0"/>
          <w:numId w:val="9"/>
        </w:numPr>
        <w:suppressAutoHyphens/>
        <w:autoSpaceDE w:val="0"/>
        <w:ind w:left="15" w:firstLine="0"/>
        <w:jc w:val="both"/>
      </w:pPr>
      <w:r w:rsidRPr="00D72EF9">
        <w:t>графики личного приема граждан уполномоченными должностными лицами;</w:t>
      </w:r>
    </w:p>
    <w:p w:rsidR="000F2066" w:rsidRPr="00D72EF9" w:rsidRDefault="000F2066" w:rsidP="00122B01">
      <w:pPr>
        <w:numPr>
          <w:ilvl w:val="0"/>
          <w:numId w:val="9"/>
        </w:numPr>
        <w:suppressAutoHyphens/>
        <w:autoSpaceDE w:val="0"/>
        <w:ind w:left="15" w:firstLine="0"/>
        <w:jc w:val="both"/>
      </w:pPr>
      <w:r w:rsidRPr="00D72EF9">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F2066" w:rsidRPr="00D72EF9" w:rsidRDefault="000F2066" w:rsidP="00122B01">
      <w:pPr>
        <w:numPr>
          <w:ilvl w:val="0"/>
          <w:numId w:val="9"/>
        </w:numPr>
        <w:suppressAutoHyphens/>
        <w:autoSpaceDE w:val="0"/>
        <w:ind w:left="15" w:firstLine="0"/>
        <w:jc w:val="both"/>
      </w:pPr>
      <w:r w:rsidRPr="00D72EF9">
        <w:t>образцы заполнения запросов;</w:t>
      </w:r>
    </w:p>
    <w:p w:rsidR="000F2066" w:rsidRPr="00D72EF9" w:rsidRDefault="000F2066" w:rsidP="00122B01">
      <w:pPr>
        <w:numPr>
          <w:ilvl w:val="0"/>
          <w:numId w:val="9"/>
        </w:numPr>
        <w:suppressAutoHyphens/>
        <w:autoSpaceDE w:val="0"/>
        <w:ind w:left="15" w:firstLine="0"/>
        <w:jc w:val="both"/>
      </w:pPr>
      <w:r w:rsidRPr="00D72EF9">
        <w:t>перечень документов, необходимых для предоставления муниципальной услуги;</w:t>
      </w:r>
    </w:p>
    <w:p w:rsidR="000F2066" w:rsidRPr="00D72EF9" w:rsidRDefault="000F2066" w:rsidP="00122B01">
      <w:pPr>
        <w:numPr>
          <w:ilvl w:val="0"/>
          <w:numId w:val="9"/>
        </w:numPr>
        <w:suppressAutoHyphens/>
        <w:autoSpaceDE w:val="0"/>
        <w:ind w:left="15" w:firstLine="0"/>
        <w:jc w:val="both"/>
      </w:pPr>
      <w:r w:rsidRPr="00D72EF9">
        <w:t>настоящий административный регламент.</w:t>
      </w:r>
    </w:p>
    <w:p w:rsidR="000F2066" w:rsidRPr="00D72EF9" w:rsidRDefault="00535405" w:rsidP="00122B01">
      <w:pPr>
        <w:autoSpaceDE w:val="0"/>
        <w:ind w:left="15" w:firstLine="694"/>
        <w:jc w:val="both"/>
      </w:pPr>
      <w:r>
        <w:t>26</w:t>
      </w:r>
      <w:r w:rsidR="000F2066" w:rsidRPr="00D72EF9">
        <w:t>.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0F2066" w:rsidRPr="00D72EF9" w:rsidRDefault="000F2066" w:rsidP="00122B01">
      <w:pPr>
        <w:autoSpaceDE w:val="0"/>
        <w:ind w:left="15" w:hanging="360"/>
        <w:jc w:val="both"/>
      </w:pPr>
    </w:p>
    <w:p w:rsidR="000F2066" w:rsidRPr="00D72EF9" w:rsidRDefault="000F2066" w:rsidP="00122B01">
      <w:pPr>
        <w:autoSpaceDE w:val="0"/>
        <w:ind w:left="15" w:firstLine="694"/>
        <w:jc w:val="both"/>
      </w:pPr>
      <w:r w:rsidRPr="00D72EF9">
        <w:t>2</w:t>
      </w:r>
      <w:r w:rsidR="00535405">
        <w:t>7</w:t>
      </w:r>
      <w:r w:rsidRPr="00D72EF9">
        <w:t>. Показатели доступности и качества муниципальн</w:t>
      </w:r>
      <w:r w:rsidR="00B36C8C">
        <w:t>ой</w:t>
      </w:r>
      <w:r w:rsidRPr="00D72EF9">
        <w:t xml:space="preserve"> услуг</w:t>
      </w:r>
      <w:r w:rsidR="00B36C8C">
        <w:t>и</w:t>
      </w:r>
      <w:r w:rsidRPr="00D72EF9">
        <w:t>:</w:t>
      </w:r>
    </w:p>
    <w:p w:rsidR="000F2066" w:rsidRPr="00D72EF9" w:rsidRDefault="000F2066" w:rsidP="00122B01">
      <w:pPr>
        <w:ind w:left="15" w:firstLine="694"/>
        <w:jc w:val="both"/>
      </w:pPr>
      <w:r w:rsidRPr="00D72EF9">
        <w:t xml:space="preserve">Показателями доступности муниципальной услуги являются:  </w:t>
      </w:r>
    </w:p>
    <w:p w:rsidR="000F2066" w:rsidRPr="00D72EF9" w:rsidRDefault="000F2066" w:rsidP="00122B01">
      <w:pPr>
        <w:ind w:left="15" w:hanging="15"/>
        <w:jc w:val="both"/>
      </w:pPr>
      <w:r w:rsidRPr="00D72EF9">
        <w:t xml:space="preserve">- транспортная доступность к местам предоставления муниципальной услуги; </w:t>
      </w:r>
    </w:p>
    <w:p w:rsidR="000F2066" w:rsidRPr="00D72EF9" w:rsidRDefault="000F2066" w:rsidP="005A6E99">
      <w:pPr>
        <w:jc w:val="both"/>
      </w:pPr>
      <w:r w:rsidRPr="00D72EF9">
        <w:t xml:space="preserve">-  возможность получения информации по электронной почте или через                                           Интернет-сайт администрации </w:t>
      </w:r>
      <w:r w:rsidR="00AC2D4D">
        <w:t xml:space="preserve">Кемского муниципального </w:t>
      </w:r>
      <w:r w:rsidRPr="00D72EF9">
        <w:t xml:space="preserve">района. </w:t>
      </w:r>
    </w:p>
    <w:p w:rsidR="000F2066" w:rsidRPr="00D72EF9" w:rsidRDefault="000F2066" w:rsidP="00122B01">
      <w:pPr>
        <w:ind w:left="15" w:firstLine="694"/>
        <w:jc w:val="both"/>
      </w:pPr>
      <w:r w:rsidRPr="00D72EF9">
        <w:t xml:space="preserve">Показателями качества муниципальной услуги являются: </w:t>
      </w:r>
    </w:p>
    <w:p w:rsidR="000F2066" w:rsidRPr="00D72EF9" w:rsidRDefault="000F2066" w:rsidP="00122B01">
      <w:pPr>
        <w:numPr>
          <w:ilvl w:val="0"/>
          <w:numId w:val="10"/>
        </w:numPr>
        <w:suppressAutoHyphens/>
        <w:ind w:left="15" w:hanging="15"/>
        <w:jc w:val="both"/>
      </w:pPr>
      <w:r w:rsidRPr="00D72EF9">
        <w:t>соблюдение должностными лицами сроков предоставления услуги;</w:t>
      </w:r>
    </w:p>
    <w:p w:rsidR="000F2066" w:rsidRDefault="000F2066" w:rsidP="00122B01">
      <w:pPr>
        <w:numPr>
          <w:ilvl w:val="0"/>
          <w:numId w:val="10"/>
        </w:numPr>
        <w:suppressAutoHyphens/>
        <w:ind w:left="15" w:hanging="15"/>
        <w:jc w:val="both"/>
      </w:pPr>
      <w:r w:rsidRPr="00D72EF9">
        <w:t>отсутствие жалоб со стороны заявителей на качество предоставления муниципальной услуги, действия (бездействие) специалистов, участвующих в предоставлении услуги.</w:t>
      </w:r>
    </w:p>
    <w:p w:rsidR="00AC2D4D" w:rsidRPr="00D72EF9" w:rsidRDefault="00AC2D4D" w:rsidP="00AC2D4D">
      <w:pPr>
        <w:numPr>
          <w:ilvl w:val="0"/>
          <w:numId w:val="10"/>
        </w:numPr>
        <w:suppressAutoHyphens/>
        <w:jc w:val="both"/>
      </w:pPr>
      <w:r w:rsidRPr="00AC2D4D">
        <w:t>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F2066" w:rsidRPr="00D72EF9" w:rsidRDefault="000F2066" w:rsidP="00122B01">
      <w:pPr>
        <w:ind w:left="15" w:hanging="360"/>
        <w:jc w:val="both"/>
      </w:pPr>
    </w:p>
    <w:p w:rsidR="000F2066" w:rsidRPr="00D72EF9" w:rsidRDefault="000F2066" w:rsidP="00122B01">
      <w:pPr>
        <w:ind w:left="15" w:firstLine="694"/>
        <w:jc w:val="both"/>
      </w:pPr>
      <w:r w:rsidRPr="00D72EF9">
        <w:t>2</w:t>
      </w:r>
      <w:r w:rsidR="00535405">
        <w:t>8</w:t>
      </w:r>
      <w:r w:rsidRPr="00D72EF9">
        <w:t>. Иные требования, учитывающие особенности предоставления муниципальных услуг в электронной форме.</w:t>
      </w:r>
    </w:p>
    <w:p w:rsidR="000F2066" w:rsidRPr="00D72EF9" w:rsidRDefault="000F2066" w:rsidP="00122B01">
      <w:pPr>
        <w:tabs>
          <w:tab w:val="left" w:pos="-5529"/>
          <w:tab w:val="left" w:pos="1260"/>
          <w:tab w:val="left" w:pos="1843"/>
        </w:tabs>
        <w:autoSpaceDE w:val="0"/>
        <w:spacing w:line="200" w:lineRule="atLeast"/>
        <w:ind w:hanging="360"/>
        <w:jc w:val="both"/>
      </w:pPr>
      <w:r w:rsidRPr="00D72EF9">
        <w:lastRenderedPageBreak/>
        <w:t xml:space="preserve">             Для получения муниципальной услуги возможна подача заявителем документов в электронном виде с использованием федеральной государственной информационной системы «Единый портал государственных и муниципальных услуг». Формы заявлений на предоставление муниципальной услуги размещаются в информационно - телекоммуникационной сети  Интернет на официальном сайте администрации Кемского муниципального района,  государственной информационной системе «Единый  портал государственных и муниципальных услуг (функций)».</w:t>
      </w:r>
    </w:p>
    <w:p w:rsidR="000F2066" w:rsidRPr="00D72EF9" w:rsidRDefault="000F2066" w:rsidP="00122B01">
      <w:pPr>
        <w:tabs>
          <w:tab w:val="left" w:pos="-5529"/>
          <w:tab w:val="left" w:pos="1800"/>
          <w:tab w:val="left" w:pos="1843"/>
        </w:tabs>
        <w:spacing w:line="360" w:lineRule="auto"/>
        <w:ind w:firstLine="709"/>
        <w:jc w:val="both"/>
      </w:pPr>
      <w:r w:rsidRPr="00D72EF9">
        <w:t xml:space="preserve"> </w:t>
      </w:r>
    </w:p>
    <w:p w:rsidR="000F2066" w:rsidRPr="00AC2D4D" w:rsidRDefault="000F2066" w:rsidP="00122B01">
      <w:pPr>
        <w:tabs>
          <w:tab w:val="left" w:pos="-5529"/>
          <w:tab w:val="left" w:pos="1800"/>
          <w:tab w:val="left" w:pos="1843"/>
        </w:tabs>
        <w:ind w:firstLine="709"/>
        <w:jc w:val="center"/>
      </w:pPr>
      <w:r w:rsidRPr="00AC2D4D">
        <w:rPr>
          <w:lang w:val="en-US"/>
        </w:rPr>
        <w:t>III</w:t>
      </w:r>
      <w:r w:rsidRPr="00AC2D4D">
        <w:t>. СОСТАВ, ПОСЛЕДОВАТЕЛЬНОСТЬ И СРОКИ ВЫПОЛНЕНИЯ АДМИНИСТРАТИВНЫХ ПРОЦЕДУР, ТРЕБОВАНИЯ К ПОРЯДКУ ИХ ВЫПОЛНЕНИЯ</w:t>
      </w:r>
      <w:r w:rsidR="00535405" w:rsidRPr="00AC2D4D">
        <w:t>, В ТОМ ЧИСЛЕ ОСОБЕННОСТИ ВЫПОЛНЕНИЯ АДМИНИСТРАТИВНЫХ ПРОЦЕДУР (ДЕЙСТВИЙ) В ЭЛЕКТРОННОЙ ФОРМЕ</w:t>
      </w:r>
    </w:p>
    <w:p w:rsidR="000F2066" w:rsidRPr="00D72EF9" w:rsidRDefault="000F2066" w:rsidP="00122B01">
      <w:pPr>
        <w:tabs>
          <w:tab w:val="left" w:pos="-5529"/>
          <w:tab w:val="left" w:pos="1800"/>
          <w:tab w:val="left" w:pos="1843"/>
        </w:tabs>
        <w:spacing w:line="200" w:lineRule="atLeast"/>
        <w:ind w:firstLine="709"/>
        <w:rPr>
          <w:b/>
        </w:rPr>
      </w:pPr>
    </w:p>
    <w:p w:rsidR="000F2066" w:rsidRPr="00D72EF9" w:rsidRDefault="000F2066" w:rsidP="00122B01">
      <w:pPr>
        <w:pStyle w:val="a3"/>
        <w:numPr>
          <w:ilvl w:val="0"/>
          <w:numId w:val="13"/>
        </w:numPr>
        <w:tabs>
          <w:tab w:val="left" w:pos="-5529"/>
          <w:tab w:val="left" w:pos="0"/>
          <w:tab w:val="left" w:pos="1843"/>
        </w:tabs>
        <w:suppressAutoHyphens/>
        <w:spacing w:line="200" w:lineRule="atLeast"/>
        <w:ind w:left="0" w:firstLine="709"/>
        <w:jc w:val="both"/>
      </w:pPr>
      <w:r w:rsidRPr="00D72EF9">
        <w:t>Блок-схема предоставления муниципальной услуги приведена</w:t>
      </w:r>
      <w:r w:rsidR="004D77F2">
        <w:t xml:space="preserve"> в Приложение № 1</w:t>
      </w:r>
      <w:r w:rsidRPr="00D72EF9">
        <w:t xml:space="preserve"> к настоящему административному регламенту.</w:t>
      </w:r>
    </w:p>
    <w:p w:rsidR="000F2066" w:rsidRPr="00D72EF9" w:rsidRDefault="000F2066" w:rsidP="00122B01">
      <w:pPr>
        <w:pStyle w:val="a3"/>
        <w:numPr>
          <w:ilvl w:val="0"/>
          <w:numId w:val="13"/>
        </w:numPr>
        <w:tabs>
          <w:tab w:val="left" w:pos="-5529"/>
          <w:tab w:val="left" w:pos="0"/>
          <w:tab w:val="left" w:pos="1843"/>
        </w:tabs>
        <w:suppressAutoHyphens/>
        <w:spacing w:line="200" w:lineRule="atLeast"/>
        <w:ind w:left="0" w:firstLine="709"/>
        <w:jc w:val="both"/>
      </w:pPr>
      <w:r w:rsidRPr="00D72EF9">
        <w:t>Предоставление муниципальной услуги включает в себя следующие административные процедуры:</w:t>
      </w:r>
    </w:p>
    <w:p w:rsidR="000F2066" w:rsidRPr="00D72EF9" w:rsidRDefault="000F2066" w:rsidP="00122B01">
      <w:pPr>
        <w:numPr>
          <w:ilvl w:val="0"/>
          <w:numId w:val="7"/>
        </w:numPr>
        <w:tabs>
          <w:tab w:val="left" w:pos="-5529"/>
          <w:tab w:val="left" w:pos="0"/>
          <w:tab w:val="left" w:pos="1843"/>
        </w:tabs>
        <w:suppressAutoHyphens/>
        <w:spacing w:line="200" w:lineRule="atLeast"/>
        <w:ind w:left="0" w:firstLine="709"/>
        <w:jc w:val="both"/>
      </w:pPr>
      <w:r w:rsidRPr="00D72EF9">
        <w:t>прием заявления, проверка представленного пакета документов, выдача расписки в получении документов;</w:t>
      </w:r>
    </w:p>
    <w:p w:rsidR="000F2066" w:rsidRDefault="000F2066" w:rsidP="00122B01">
      <w:pPr>
        <w:numPr>
          <w:ilvl w:val="0"/>
          <w:numId w:val="7"/>
        </w:numPr>
        <w:tabs>
          <w:tab w:val="left" w:pos="-5529"/>
          <w:tab w:val="left" w:pos="0"/>
          <w:tab w:val="left" w:pos="1843"/>
        </w:tabs>
        <w:suppressAutoHyphens/>
        <w:spacing w:line="200" w:lineRule="atLeast"/>
        <w:ind w:left="0" w:firstLine="709"/>
        <w:jc w:val="both"/>
      </w:pPr>
      <w:r w:rsidRPr="00D72EF9">
        <w:t>рассмотрение представленных документов и принятие решения о постановке заявителя на учет в качестве нуждающегося в жилом помещении  либо об отказе в постановке на учет;</w:t>
      </w:r>
    </w:p>
    <w:p w:rsidR="00DC223B" w:rsidRDefault="006B0353" w:rsidP="00122B01">
      <w:pPr>
        <w:numPr>
          <w:ilvl w:val="0"/>
          <w:numId w:val="7"/>
        </w:numPr>
        <w:tabs>
          <w:tab w:val="left" w:pos="-5529"/>
          <w:tab w:val="left" w:pos="0"/>
          <w:tab w:val="left" w:pos="1843"/>
        </w:tabs>
        <w:suppressAutoHyphens/>
        <w:spacing w:line="200" w:lineRule="atLeast"/>
        <w:ind w:left="0" w:firstLine="709"/>
        <w:jc w:val="both"/>
      </w:pPr>
      <w:r>
        <w:t>формирование и направление межведомственных запросов</w:t>
      </w:r>
      <w:r w:rsidR="00FD13C6">
        <w:t>;</w:t>
      </w:r>
      <w:r w:rsidR="00DC223B">
        <w:t xml:space="preserve"> </w:t>
      </w:r>
    </w:p>
    <w:p w:rsidR="00DC223B" w:rsidRDefault="00DC223B" w:rsidP="00DC223B">
      <w:pPr>
        <w:tabs>
          <w:tab w:val="left" w:pos="-5529"/>
          <w:tab w:val="left" w:pos="0"/>
          <w:tab w:val="left" w:pos="1843"/>
        </w:tabs>
        <w:suppressAutoHyphens/>
        <w:spacing w:line="200" w:lineRule="atLeast"/>
        <w:ind w:firstLine="709"/>
        <w:jc w:val="both"/>
      </w:pPr>
      <w:r>
        <w:t>Межведомственный запрос формируется и направляется в форме электронного документа, подписанного электронной подписью и направляется по каналам системы межведомственного электронного взаимодействия (далее - СМЭВ).</w:t>
      </w:r>
    </w:p>
    <w:p w:rsidR="006B0353" w:rsidRPr="00D72EF9" w:rsidRDefault="00DC223B" w:rsidP="00DC223B">
      <w:pPr>
        <w:tabs>
          <w:tab w:val="left" w:pos="-5529"/>
          <w:tab w:val="left" w:pos="0"/>
          <w:tab w:val="left" w:pos="1843"/>
        </w:tabs>
        <w:suppressAutoHyphens/>
        <w:spacing w:line="200" w:lineRule="atLeast"/>
        <w:ind w:firstLine="709"/>
        <w:jc w:val="both"/>
      </w:pPr>
      <w: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w:t>
      </w:r>
      <w:r w:rsidR="00FD13C6">
        <w:t>.</w:t>
      </w:r>
    </w:p>
    <w:p w:rsidR="000F2066" w:rsidRPr="00D72EF9" w:rsidRDefault="000F2066" w:rsidP="00122B01">
      <w:pPr>
        <w:numPr>
          <w:ilvl w:val="0"/>
          <w:numId w:val="7"/>
        </w:numPr>
        <w:tabs>
          <w:tab w:val="left" w:pos="-5529"/>
          <w:tab w:val="left" w:pos="0"/>
          <w:tab w:val="left" w:pos="1843"/>
        </w:tabs>
        <w:suppressAutoHyphens/>
        <w:spacing w:line="200" w:lineRule="atLeast"/>
        <w:ind w:left="0" w:firstLine="709"/>
        <w:jc w:val="both"/>
      </w:pPr>
      <w:r w:rsidRPr="00D72EF9">
        <w:t xml:space="preserve">выдача заявителю постановления администрации </w:t>
      </w:r>
      <w:r w:rsidR="00AC2D4D">
        <w:t xml:space="preserve">Кемского муниципального </w:t>
      </w:r>
      <w:r w:rsidR="006E59E5">
        <w:t>района</w:t>
      </w:r>
      <w:r w:rsidRPr="00D72EF9">
        <w:t xml:space="preserve"> и уведомления о постановке на учет либо уведомление </w:t>
      </w:r>
      <w:proofErr w:type="gramStart"/>
      <w:r w:rsidRPr="00D72EF9">
        <w:t>об отказе в постановке на учет  в качестве нуждающегося в жилом помещении</w:t>
      </w:r>
      <w:proofErr w:type="gramEnd"/>
      <w:r w:rsidRPr="00D72EF9">
        <w:t>;</w:t>
      </w:r>
    </w:p>
    <w:p w:rsidR="000F2066" w:rsidRPr="00D72EF9" w:rsidRDefault="000F2066" w:rsidP="00122B01">
      <w:pPr>
        <w:numPr>
          <w:ilvl w:val="0"/>
          <w:numId w:val="7"/>
        </w:numPr>
        <w:tabs>
          <w:tab w:val="left" w:pos="-5529"/>
          <w:tab w:val="left" w:pos="0"/>
          <w:tab w:val="left" w:pos="1843"/>
        </w:tabs>
        <w:suppressAutoHyphens/>
        <w:spacing w:line="200" w:lineRule="atLeast"/>
        <w:ind w:left="0" w:firstLine="709"/>
        <w:jc w:val="both"/>
      </w:pPr>
      <w:r w:rsidRPr="00D72EF9">
        <w:t>оформление учетного дела.</w:t>
      </w:r>
    </w:p>
    <w:p w:rsidR="000F2066" w:rsidRPr="00D72EF9" w:rsidRDefault="000F2066" w:rsidP="00122B01">
      <w:pPr>
        <w:numPr>
          <w:ilvl w:val="0"/>
          <w:numId w:val="13"/>
        </w:numPr>
        <w:tabs>
          <w:tab w:val="left" w:pos="-5529"/>
          <w:tab w:val="left" w:pos="1843"/>
          <w:tab w:val="left" w:pos="4140"/>
        </w:tabs>
        <w:suppressAutoHyphens/>
        <w:spacing w:line="200" w:lineRule="atLeast"/>
        <w:ind w:left="0" w:firstLine="709"/>
        <w:jc w:val="both"/>
      </w:pPr>
      <w:r w:rsidRPr="00D72EF9">
        <w:t>Прием заявления, проверка представленного пакета документов, выдача расписки в получении документов.</w:t>
      </w:r>
    </w:p>
    <w:p w:rsidR="000F2066" w:rsidRPr="00D72EF9" w:rsidRDefault="000F2066" w:rsidP="00122B01">
      <w:pPr>
        <w:tabs>
          <w:tab w:val="left" w:pos="-5529"/>
          <w:tab w:val="left" w:pos="0"/>
          <w:tab w:val="left" w:pos="1540"/>
          <w:tab w:val="left" w:pos="1620"/>
          <w:tab w:val="left" w:pos="1843"/>
        </w:tabs>
        <w:autoSpaceDE w:val="0"/>
        <w:spacing w:line="200" w:lineRule="atLeast"/>
        <w:ind w:firstLine="709"/>
        <w:jc w:val="both"/>
      </w:pPr>
      <w:r w:rsidRPr="00D72EF9">
        <w:t xml:space="preserve">Основанием для начала данной административной процедуры является обращение заявителя в письменной форме на имя </w:t>
      </w:r>
      <w:r w:rsidR="006E59E5">
        <w:t>главы</w:t>
      </w:r>
      <w:r w:rsidRPr="00D72EF9">
        <w:t xml:space="preserve"> администрации </w:t>
      </w:r>
      <w:r w:rsidR="00AC2D4D" w:rsidRPr="00AC2D4D">
        <w:t xml:space="preserve">Кемского муниципального </w:t>
      </w:r>
      <w:r w:rsidRPr="00D72EF9">
        <w:t>района.  Заявитель собственноручно заполняет заявление</w:t>
      </w:r>
      <w:r w:rsidR="008204D8">
        <w:t xml:space="preserve"> </w:t>
      </w:r>
      <w:r w:rsidRPr="00D72EF9">
        <w:t>о принятии его на учет в качестве нуждающегося в жилых помещениях, предоставляемых по договорам социального найма</w:t>
      </w:r>
      <w:r w:rsidR="008204D8">
        <w:t xml:space="preserve"> </w:t>
      </w:r>
      <w:r w:rsidR="008204D8" w:rsidRPr="008204D8">
        <w:t>(Приложение № 2)</w:t>
      </w:r>
      <w:r w:rsidRPr="00D72EF9">
        <w:t>, и представляет необходимые для постановки на учет документы, определенные п. 13 настоящего административного регламента, лично либо через представителя (законного или по доверенности).</w:t>
      </w:r>
    </w:p>
    <w:p w:rsidR="000F2066" w:rsidRPr="00D72EF9" w:rsidRDefault="000F2066" w:rsidP="00122B01">
      <w:pPr>
        <w:tabs>
          <w:tab w:val="left" w:pos="-5529"/>
          <w:tab w:val="left" w:pos="1620"/>
          <w:tab w:val="left" w:pos="1843"/>
        </w:tabs>
        <w:autoSpaceDE w:val="0"/>
        <w:spacing w:line="200" w:lineRule="atLeast"/>
        <w:ind w:firstLine="709"/>
        <w:jc w:val="both"/>
      </w:pPr>
      <w:r w:rsidRPr="00D72EF9">
        <w:t>Специалист, ответственный за прием документов, устанавливает личность заявителя, в том числе проверяет документ, удостоверяющий личность, сличает представленные экземпляры оригиналов и копий документов и  при необходимости заверяет их.  Проверяет полномочия заявителя, в том числе полномочия представителя действовать от его имени, наличие всех необходимых документов, согласно перечню документов, удостоверяясь, что:</w:t>
      </w:r>
    </w:p>
    <w:p w:rsidR="000F2066" w:rsidRPr="00D72EF9" w:rsidRDefault="000F2066" w:rsidP="00122B01">
      <w:pPr>
        <w:numPr>
          <w:ilvl w:val="1"/>
          <w:numId w:val="8"/>
        </w:numPr>
        <w:tabs>
          <w:tab w:val="center" w:pos="-5529"/>
          <w:tab w:val="center" w:pos="567"/>
          <w:tab w:val="left" w:pos="1843"/>
        </w:tabs>
        <w:suppressAutoHyphens/>
        <w:autoSpaceDE w:val="0"/>
        <w:spacing w:line="200" w:lineRule="atLeast"/>
        <w:ind w:left="0" w:firstLine="709"/>
        <w:jc w:val="both"/>
      </w:pPr>
      <w:r w:rsidRPr="00D72EF9">
        <w:t>тексты документов написаны разборчиво, наименования юридических лиц - без сокращения с указанием их мест нахождения;</w:t>
      </w:r>
    </w:p>
    <w:p w:rsidR="000F2066" w:rsidRPr="00D72EF9" w:rsidRDefault="000F2066" w:rsidP="00122B01">
      <w:pPr>
        <w:numPr>
          <w:ilvl w:val="1"/>
          <w:numId w:val="8"/>
        </w:numPr>
        <w:tabs>
          <w:tab w:val="center" w:pos="-5529"/>
          <w:tab w:val="center" w:pos="567"/>
          <w:tab w:val="left" w:pos="1843"/>
        </w:tabs>
        <w:suppressAutoHyphens/>
        <w:autoSpaceDE w:val="0"/>
        <w:spacing w:line="200" w:lineRule="atLeast"/>
        <w:ind w:left="0" w:firstLine="709"/>
        <w:jc w:val="both"/>
      </w:pPr>
      <w:r w:rsidRPr="00D72EF9">
        <w:lastRenderedPageBreak/>
        <w:t>фамилия, имя и отчество заявителя, адрес места жительства написаны полностью;</w:t>
      </w:r>
    </w:p>
    <w:p w:rsidR="000F2066" w:rsidRPr="00D72EF9" w:rsidRDefault="000F2066" w:rsidP="00122B01">
      <w:pPr>
        <w:numPr>
          <w:ilvl w:val="1"/>
          <w:numId w:val="8"/>
        </w:numPr>
        <w:tabs>
          <w:tab w:val="center" w:pos="-5529"/>
          <w:tab w:val="center" w:pos="567"/>
          <w:tab w:val="left" w:pos="1843"/>
        </w:tabs>
        <w:suppressAutoHyphens/>
        <w:autoSpaceDE w:val="0"/>
        <w:spacing w:line="200" w:lineRule="atLeast"/>
        <w:ind w:left="0" w:firstLine="709"/>
        <w:jc w:val="both"/>
      </w:pPr>
      <w:r w:rsidRPr="00D72EF9">
        <w:t>в документах нет подчисток, приписок, зачеркнутых слов и иных неоговоренных исправлений;</w:t>
      </w:r>
    </w:p>
    <w:p w:rsidR="000F2066" w:rsidRPr="00D72EF9" w:rsidRDefault="000F2066" w:rsidP="00122B01">
      <w:pPr>
        <w:numPr>
          <w:ilvl w:val="1"/>
          <w:numId w:val="8"/>
        </w:numPr>
        <w:tabs>
          <w:tab w:val="center" w:pos="-5529"/>
          <w:tab w:val="center" w:pos="567"/>
          <w:tab w:val="left" w:pos="1843"/>
        </w:tabs>
        <w:suppressAutoHyphens/>
        <w:autoSpaceDE w:val="0"/>
        <w:spacing w:line="200" w:lineRule="atLeast"/>
        <w:ind w:left="0" w:firstLine="709"/>
        <w:jc w:val="both"/>
      </w:pPr>
      <w:r w:rsidRPr="00D72EF9">
        <w:t>документы не исполнены карандашом;</w:t>
      </w:r>
    </w:p>
    <w:p w:rsidR="000F2066" w:rsidRPr="00D72EF9" w:rsidRDefault="000F2066" w:rsidP="00122B01">
      <w:pPr>
        <w:numPr>
          <w:ilvl w:val="1"/>
          <w:numId w:val="8"/>
        </w:numPr>
        <w:tabs>
          <w:tab w:val="center" w:pos="-5529"/>
          <w:tab w:val="center" w:pos="567"/>
          <w:tab w:val="left" w:pos="1843"/>
        </w:tabs>
        <w:suppressAutoHyphens/>
        <w:autoSpaceDE w:val="0"/>
        <w:spacing w:line="200" w:lineRule="atLeast"/>
        <w:ind w:left="0" w:firstLine="709"/>
        <w:jc w:val="both"/>
      </w:pPr>
      <w:r w:rsidRPr="00D72EF9">
        <w:t>документы не имеют серьезных повреждений, наличие которых не позволяет однозначно истолковать их содержание.</w:t>
      </w:r>
    </w:p>
    <w:p w:rsidR="000F2066" w:rsidRPr="00D72EF9" w:rsidRDefault="000F2066" w:rsidP="00122B01">
      <w:pPr>
        <w:tabs>
          <w:tab w:val="center" w:pos="-5529"/>
          <w:tab w:val="center" w:pos="0"/>
          <w:tab w:val="center" w:pos="1440"/>
          <w:tab w:val="left" w:pos="1843"/>
        </w:tabs>
        <w:autoSpaceDE w:val="0"/>
        <w:spacing w:line="200" w:lineRule="atLeast"/>
        <w:ind w:firstLine="709"/>
        <w:jc w:val="both"/>
      </w:pPr>
      <w:r w:rsidRPr="00D72EF9">
        <w:t>Специалист вносит в журнал приема документов запись о приеме документов, отражая следующие сведения:</w:t>
      </w:r>
    </w:p>
    <w:p w:rsidR="000F2066" w:rsidRPr="00D72EF9" w:rsidRDefault="000F2066" w:rsidP="00122B01">
      <w:pPr>
        <w:numPr>
          <w:ilvl w:val="2"/>
          <w:numId w:val="3"/>
        </w:numPr>
        <w:tabs>
          <w:tab w:val="center" w:pos="-5529"/>
          <w:tab w:val="left" w:pos="1843"/>
        </w:tabs>
        <w:suppressAutoHyphens/>
        <w:autoSpaceDE w:val="0"/>
        <w:spacing w:line="200" w:lineRule="atLeast"/>
        <w:ind w:left="0" w:firstLine="709"/>
        <w:jc w:val="both"/>
      </w:pPr>
      <w:r w:rsidRPr="00D72EF9">
        <w:t>порядковый номер записи;</w:t>
      </w:r>
    </w:p>
    <w:p w:rsidR="000F2066" w:rsidRPr="00D72EF9" w:rsidRDefault="000F2066" w:rsidP="00122B01">
      <w:pPr>
        <w:numPr>
          <w:ilvl w:val="2"/>
          <w:numId w:val="3"/>
        </w:numPr>
        <w:tabs>
          <w:tab w:val="center" w:pos="-5529"/>
          <w:tab w:val="left" w:pos="1843"/>
        </w:tabs>
        <w:suppressAutoHyphens/>
        <w:autoSpaceDE w:val="0"/>
        <w:spacing w:line="200" w:lineRule="atLeast"/>
        <w:ind w:left="0" w:firstLine="709"/>
        <w:jc w:val="both"/>
      </w:pPr>
      <w:proofErr w:type="spellStart"/>
      <w:r w:rsidRPr="00D72EF9">
        <w:t>ф.и.о.</w:t>
      </w:r>
      <w:proofErr w:type="spellEnd"/>
      <w:r w:rsidRPr="00D72EF9">
        <w:t xml:space="preserve"> заявителя;</w:t>
      </w:r>
    </w:p>
    <w:p w:rsidR="000F2066" w:rsidRPr="00D72EF9" w:rsidRDefault="000F2066" w:rsidP="00122B01">
      <w:pPr>
        <w:numPr>
          <w:ilvl w:val="2"/>
          <w:numId w:val="3"/>
        </w:numPr>
        <w:tabs>
          <w:tab w:val="center" w:pos="-5529"/>
          <w:tab w:val="left" w:pos="1843"/>
        </w:tabs>
        <w:suppressAutoHyphens/>
        <w:autoSpaceDE w:val="0"/>
        <w:spacing w:line="200" w:lineRule="atLeast"/>
        <w:ind w:left="0" w:firstLine="709"/>
        <w:jc w:val="both"/>
      </w:pPr>
      <w:r w:rsidRPr="00D72EF9">
        <w:t>адрес проживания;</w:t>
      </w:r>
    </w:p>
    <w:p w:rsidR="000F2066" w:rsidRPr="00D72EF9" w:rsidRDefault="000F2066" w:rsidP="00122B01">
      <w:pPr>
        <w:numPr>
          <w:ilvl w:val="2"/>
          <w:numId w:val="3"/>
        </w:numPr>
        <w:tabs>
          <w:tab w:val="center" w:pos="-5529"/>
          <w:tab w:val="left" w:pos="1843"/>
        </w:tabs>
        <w:suppressAutoHyphens/>
        <w:autoSpaceDE w:val="0"/>
        <w:spacing w:line="200" w:lineRule="atLeast"/>
        <w:ind w:left="0" w:firstLine="709"/>
        <w:jc w:val="both"/>
      </w:pPr>
      <w:r w:rsidRPr="00D72EF9">
        <w:t>телефон;</w:t>
      </w:r>
    </w:p>
    <w:p w:rsidR="000F2066" w:rsidRPr="00D72EF9" w:rsidRDefault="000F2066" w:rsidP="00122B01">
      <w:pPr>
        <w:numPr>
          <w:ilvl w:val="2"/>
          <w:numId w:val="3"/>
        </w:numPr>
        <w:tabs>
          <w:tab w:val="center" w:pos="-5529"/>
          <w:tab w:val="left" w:pos="1843"/>
        </w:tabs>
        <w:suppressAutoHyphens/>
        <w:autoSpaceDE w:val="0"/>
        <w:spacing w:line="200" w:lineRule="atLeast"/>
        <w:ind w:left="0" w:firstLine="709"/>
        <w:jc w:val="both"/>
      </w:pPr>
      <w:r w:rsidRPr="00D72EF9">
        <w:t>льготную категорию;</w:t>
      </w:r>
    </w:p>
    <w:p w:rsidR="000F2066" w:rsidRPr="00D72EF9" w:rsidRDefault="000F2066" w:rsidP="00122B01">
      <w:pPr>
        <w:numPr>
          <w:ilvl w:val="2"/>
          <w:numId w:val="3"/>
        </w:numPr>
        <w:tabs>
          <w:tab w:val="center" w:pos="-5529"/>
          <w:tab w:val="left" w:pos="1843"/>
        </w:tabs>
        <w:suppressAutoHyphens/>
        <w:autoSpaceDE w:val="0"/>
        <w:spacing w:line="200" w:lineRule="atLeast"/>
        <w:ind w:left="0" w:firstLine="709"/>
        <w:jc w:val="both"/>
      </w:pPr>
      <w:r w:rsidRPr="00D72EF9">
        <w:t>дату.</w:t>
      </w:r>
    </w:p>
    <w:p w:rsidR="000F2066" w:rsidRPr="00D72EF9" w:rsidRDefault="000F2066" w:rsidP="00122B01">
      <w:pPr>
        <w:tabs>
          <w:tab w:val="center" w:pos="-5529"/>
          <w:tab w:val="center" w:pos="-5387"/>
          <w:tab w:val="left" w:pos="1843"/>
        </w:tabs>
        <w:autoSpaceDE w:val="0"/>
        <w:spacing w:line="200" w:lineRule="atLeast"/>
        <w:ind w:firstLine="709"/>
        <w:jc w:val="both"/>
      </w:pPr>
      <w:r w:rsidRPr="00D72EF9">
        <w:t>Заявителю выдается расписка в получении документов по уст</w:t>
      </w:r>
      <w:r w:rsidR="008204D8">
        <w:t>ановленной форме (приложение № 3</w:t>
      </w:r>
      <w:r w:rsidRPr="00D72EF9">
        <w:t xml:space="preserve"> к настоящему административному регламенту).  </w:t>
      </w:r>
    </w:p>
    <w:p w:rsidR="000F2066" w:rsidRPr="00D72EF9" w:rsidRDefault="000F2066" w:rsidP="00122B01">
      <w:pPr>
        <w:tabs>
          <w:tab w:val="center" w:pos="-5529"/>
          <w:tab w:val="center" w:pos="-5387"/>
          <w:tab w:val="left" w:pos="1843"/>
        </w:tabs>
        <w:autoSpaceDE w:val="0"/>
        <w:spacing w:line="200" w:lineRule="atLeast"/>
        <w:ind w:firstLine="709"/>
        <w:jc w:val="both"/>
      </w:pPr>
      <w:r w:rsidRPr="00D72EF9">
        <w:t>Срок исполнения административной процедуры –30 минут.</w:t>
      </w:r>
    </w:p>
    <w:p w:rsidR="000F2066" w:rsidRPr="00D72EF9" w:rsidRDefault="000F2066" w:rsidP="00122B01">
      <w:pPr>
        <w:tabs>
          <w:tab w:val="center" w:pos="-5529"/>
          <w:tab w:val="center" w:pos="-5387"/>
          <w:tab w:val="left" w:pos="1843"/>
        </w:tabs>
        <w:autoSpaceDE w:val="0"/>
        <w:spacing w:line="200" w:lineRule="atLeast"/>
        <w:ind w:firstLine="709"/>
        <w:jc w:val="both"/>
      </w:pPr>
    </w:p>
    <w:p w:rsidR="000F2066" w:rsidRPr="00D72EF9" w:rsidRDefault="000F2066" w:rsidP="00122B01">
      <w:pPr>
        <w:numPr>
          <w:ilvl w:val="0"/>
          <w:numId w:val="13"/>
        </w:numPr>
        <w:tabs>
          <w:tab w:val="center" w:pos="-5529"/>
          <w:tab w:val="center" w:pos="0"/>
          <w:tab w:val="center" w:pos="1843"/>
        </w:tabs>
        <w:suppressAutoHyphens/>
        <w:spacing w:line="200" w:lineRule="atLeast"/>
        <w:ind w:left="0" w:firstLine="709"/>
        <w:jc w:val="both"/>
      </w:pPr>
      <w:r w:rsidRPr="00D72EF9">
        <w:t>Рассмотрение представленных документов  и принятие решения о постановке заявителя на учет в качестве нуждающегося в жилом помещении, либо об отказе в постановке на учет в качестве нуждающегося в жилом помещении.</w:t>
      </w:r>
    </w:p>
    <w:p w:rsidR="000F2066" w:rsidRPr="00D72EF9" w:rsidRDefault="000F2066" w:rsidP="00122B01">
      <w:pPr>
        <w:tabs>
          <w:tab w:val="left" w:pos="-5529"/>
          <w:tab w:val="center" w:pos="1620"/>
          <w:tab w:val="center" w:pos="1843"/>
          <w:tab w:val="center" w:pos="3600"/>
        </w:tabs>
        <w:spacing w:line="200" w:lineRule="atLeast"/>
        <w:ind w:firstLine="709"/>
        <w:jc w:val="both"/>
      </w:pPr>
      <w:r w:rsidRPr="00D72EF9">
        <w:t>Данная административная процедура предполагает проведение анализа представленных документов на соответствие либо несоответствие требованиям постановки граждан на учет в качестве нуждающихся в жилых помещениях.</w:t>
      </w:r>
    </w:p>
    <w:p w:rsidR="000F2066" w:rsidRPr="00D72EF9" w:rsidRDefault="000F2066" w:rsidP="00122B01">
      <w:pPr>
        <w:tabs>
          <w:tab w:val="left" w:pos="-5529"/>
          <w:tab w:val="center" w:pos="1620"/>
          <w:tab w:val="center" w:pos="1843"/>
          <w:tab w:val="center" w:pos="3600"/>
        </w:tabs>
        <w:spacing w:line="200" w:lineRule="atLeast"/>
        <w:ind w:firstLine="709"/>
        <w:jc w:val="both"/>
      </w:pPr>
      <w:r w:rsidRPr="00D72EF9">
        <w:t>В случае наличия оснований, указанных в п. 2 настоящего административного регламента, принимается решение о постановке заявителя на учет в качестве нуждающегося в жилом помещении.</w:t>
      </w:r>
    </w:p>
    <w:p w:rsidR="000F2066" w:rsidRPr="00D72EF9" w:rsidRDefault="000F2066" w:rsidP="00122B01">
      <w:pPr>
        <w:tabs>
          <w:tab w:val="left" w:pos="-5529"/>
          <w:tab w:val="center" w:pos="1620"/>
          <w:tab w:val="center" w:pos="1843"/>
          <w:tab w:val="center" w:pos="3600"/>
        </w:tabs>
        <w:spacing w:line="200" w:lineRule="atLeast"/>
        <w:ind w:firstLine="709"/>
        <w:jc w:val="both"/>
      </w:pPr>
      <w:r w:rsidRPr="00D72EF9">
        <w:t xml:space="preserve"> В случае </w:t>
      </w:r>
      <w:r w:rsidR="00B36C8C">
        <w:t>наличия</w:t>
      </w:r>
      <w:r w:rsidRPr="00D72EF9">
        <w:t xml:space="preserve">  оснований, указанных в п. </w:t>
      </w:r>
      <w:r w:rsidR="003440E7">
        <w:t>1</w:t>
      </w:r>
      <w:r w:rsidR="00C127B7">
        <w:t>7</w:t>
      </w:r>
      <w:r w:rsidRPr="00D72EF9">
        <w:t xml:space="preserve"> настоящего административного регламента, принимается решение об отказе в  постановке заявителя на учет в качестве нуждающегося в жилом помещении.</w:t>
      </w:r>
    </w:p>
    <w:p w:rsidR="000F2066" w:rsidRPr="00D72EF9" w:rsidRDefault="000F2066" w:rsidP="00122B01">
      <w:pPr>
        <w:tabs>
          <w:tab w:val="left" w:pos="-5529"/>
          <w:tab w:val="left" w:pos="1843"/>
          <w:tab w:val="left" w:pos="4451"/>
        </w:tabs>
        <w:spacing w:line="200" w:lineRule="atLeast"/>
        <w:ind w:firstLine="709"/>
        <w:jc w:val="both"/>
      </w:pPr>
      <w:r w:rsidRPr="00D72EF9">
        <w:t xml:space="preserve">Специалист, ответственный за рассмотрение документов, готовит проект постановления администрации </w:t>
      </w:r>
      <w:r w:rsidR="00B36C8C">
        <w:t xml:space="preserve">Кемского муниципального </w:t>
      </w:r>
      <w:r w:rsidR="006E59E5">
        <w:t>района</w:t>
      </w:r>
      <w:r w:rsidRPr="00D72EF9">
        <w:t xml:space="preserve"> и письменное уведомление  о постановке заявителя на учет (приложение № </w:t>
      </w:r>
      <w:r w:rsidR="008204D8">
        <w:t>4</w:t>
      </w:r>
      <w:r w:rsidRPr="00D72EF9">
        <w:t xml:space="preserve">), либо письменное уведомление об отказе в постановке заявителя на учет в качестве нуждающегося в жилом помещении (приложение № </w:t>
      </w:r>
      <w:r w:rsidR="008204D8">
        <w:t>5</w:t>
      </w:r>
      <w:r w:rsidRPr="00D72EF9">
        <w:t>).</w:t>
      </w:r>
    </w:p>
    <w:p w:rsidR="000F2066" w:rsidRDefault="000F2066" w:rsidP="00122B01">
      <w:pPr>
        <w:tabs>
          <w:tab w:val="center" w:pos="-5529"/>
          <w:tab w:val="left" w:pos="1843"/>
        </w:tabs>
        <w:spacing w:line="200" w:lineRule="atLeast"/>
        <w:ind w:firstLine="709"/>
        <w:jc w:val="both"/>
      </w:pPr>
      <w:r w:rsidRPr="00D72EF9">
        <w:t>Срок исполнения административной процедуры – 30 рабочих дней с момента регистрации заявления и комплекта документов.</w:t>
      </w:r>
    </w:p>
    <w:p w:rsidR="006B0353" w:rsidRDefault="006B0353" w:rsidP="00122B01">
      <w:pPr>
        <w:tabs>
          <w:tab w:val="center" w:pos="-5529"/>
          <w:tab w:val="left" w:pos="1843"/>
        </w:tabs>
        <w:spacing w:line="200" w:lineRule="atLeast"/>
        <w:ind w:firstLine="709"/>
        <w:jc w:val="both"/>
      </w:pPr>
      <w:r>
        <w:t>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специалист администрации</w:t>
      </w:r>
      <w:r w:rsidR="00F23293">
        <w:t xml:space="preserve"> Кемского муниципального района</w:t>
      </w:r>
      <w:r>
        <w:t>, ответственный за прием документов, осуществляет следующую последовательность действий:</w:t>
      </w:r>
    </w:p>
    <w:p w:rsidR="006B0353" w:rsidRDefault="006B0353" w:rsidP="00122B01">
      <w:pPr>
        <w:tabs>
          <w:tab w:val="center" w:pos="-5529"/>
          <w:tab w:val="left" w:pos="1843"/>
        </w:tabs>
        <w:spacing w:line="200" w:lineRule="atLeast"/>
        <w:ind w:firstLine="709"/>
        <w:jc w:val="both"/>
      </w:pPr>
      <w:r>
        <w:t>1) просматривает электронные образы запроса о предоставлении муниципальной услуги и прилагаемых к нему документов;</w:t>
      </w:r>
    </w:p>
    <w:p w:rsidR="006B0353" w:rsidRDefault="006B0353" w:rsidP="00122B01">
      <w:pPr>
        <w:tabs>
          <w:tab w:val="center" w:pos="-5529"/>
          <w:tab w:val="left" w:pos="1843"/>
        </w:tabs>
        <w:spacing w:line="200" w:lineRule="atLeast"/>
        <w:ind w:firstLine="709"/>
        <w:jc w:val="both"/>
      </w:pPr>
      <w:r>
        <w:t>2) осуществляет контроль полученных электронных образов заявления и прилагаемых к нему документов на предмет целостности;</w:t>
      </w:r>
    </w:p>
    <w:p w:rsidR="006B0353" w:rsidRDefault="006B0353" w:rsidP="00122B01">
      <w:pPr>
        <w:tabs>
          <w:tab w:val="center" w:pos="-5529"/>
          <w:tab w:val="left" w:pos="1843"/>
        </w:tabs>
        <w:spacing w:line="200" w:lineRule="atLeast"/>
        <w:ind w:firstLine="709"/>
        <w:jc w:val="both"/>
      </w:pPr>
      <w:r>
        <w:t>3) фиксирует дату получения заявления и прилагаемых к нему документов;</w:t>
      </w:r>
    </w:p>
    <w:p w:rsidR="006B0353" w:rsidRDefault="006B0353" w:rsidP="00122B01">
      <w:pPr>
        <w:tabs>
          <w:tab w:val="center" w:pos="-5529"/>
          <w:tab w:val="left" w:pos="1843"/>
        </w:tabs>
        <w:spacing w:line="200" w:lineRule="atLeast"/>
        <w:ind w:firstLine="709"/>
        <w:jc w:val="both"/>
      </w:pPr>
      <w: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t>запрос</w:t>
      </w:r>
      <w:proofErr w:type="gramEnd"/>
      <w:r>
        <w:t xml:space="preserve"> о предоставлении муниципальной </w:t>
      </w:r>
      <w:r>
        <w:lastRenderedPageBreak/>
        <w:t xml:space="preserve">услуги и документы, подписанные электронной подписью, либо представить в администрацию подлинники документов (копии, заверенные в установленном порядке), административного регламента, в срок, не превышающий 5 календарных дней </w:t>
      </w:r>
      <w:proofErr w:type="gramStart"/>
      <w:r>
        <w:t>с даты получения</w:t>
      </w:r>
      <w:proofErr w:type="gramEnd"/>
      <w:r>
        <w:t xml:space="preserve"> запроса о предоставлении муниципальной услуги и прилагаемых к нему документов (при наличии) в электронной форме;</w:t>
      </w:r>
    </w:p>
    <w:p w:rsidR="0093339B" w:rsidRDefault="006B0353" w:rsidP="0093339B">
      <w:pPr>
        <w:tabs>
          <w:tab w:val="center" w:pos="-5529"/>
          <w:tab w:val="left" w:pos="1843"/>
        </w:tabs>
        <w:spacing w:line="200" w:lineRule="atLeast"/>
        <w:ind w:firstLine="709"/>
        <w:jc w:val="both"/>
      </w:pPr>
      <w:r>
        <w:t xml:space="preserve">5) в случае если запрос о предоставлении муниципальной услуги и документы в электронной форме </w:t>
      </w:r>
      <w:proofErr w:type="gramStart"/>
      <w:r>
        <w:t>подписаны электронной подписью в соответствии с действующим законодательством направляет</w:t>
      </w:r>
      <w:proofErr w:type="gramEnd"/>
      <w:r>
        <w:t xml:space="preserve"> заявителю через личный кабинет уведомление о получении запроса о предоставлении муниципальной услуги и прилагаемых к нему документов.</w:t>
      </w:r>
    </w:p>
    <w:p w:rsidR="004D77F2" w:rsidRPr="00886254" w:rsidRDefault="0093339B" w:rsidP="0093339B">
      <w:pPr>
        <w:pStyle w:val="a3"/>
        <w:tabs>
          <w:tab w:val="left" w:pos="9355"/>
        </w:tabs>
        <w:autoSpaceDE w:val="0"/>
        <w:autoSpaceDN w:val="0"/>
        <w:adjustRightInd w:val="0"/>
        <w:ind w:left="0" w:right="-1" w:firstLine="709"/>
        <w:jc w:val="both"/>
      </w:pPr>
      <w:r>
        <w:t>34.</w:t>
      </w:r>
      <w:r w:rsidR="004D77F2" w:rsidRPr="00886254">
        <w:t>Формирование и направление межведомственных запросов в органы, участвующие в предоставлении муниципальной услуги</w:t>
      </w:r>
      <w:r>
        <w:t>.</w:t>
      </w:r>
    </w:p>
    <w:p w:rsidR="004D77F2" w:rsidRPr="00886254" w:rsidRDefault="004D77F2" w:rsidP="0093339B">
      <w:pPr>
        <w:autoSpaceDE w:val="0"/>
        <w:autoSpaceDN w:val="0"/>
        <w:adjustRightInd w:val="0"/>
        <w:ind w:firstLine="709"/>
        <w:jc w:val="both"/>
      </w:pPr>
      <w:bookmarkStart w:id="1" w:name="sub_391148"/>
      <w:r w:rsidRPr="00886254">
        <w:t>Основанием для начала административной процедуры является непредставление заявителем документов, предусмотренных пунктом 26 настоящего административного регламента.</w:t>
      </w:r>
      <w:bookmarkEnd w:id="1"/>
    </w:p>
    <w:p w:rsidR="004D77F2" w:rsidRPr="00886254" w:rsidRDefault="004D77F2" w:rsidP="0093339B">
      <w:pPr>
        <w:pStyle w:val="a3"/>
        <w:autoSpaceDE w:val="0"/>
        <w:autoSpaceDN w:val="0"/>
        <w:adjustRightInd w:val="0"/>
        <w:ind w:left="0" w:firstLine="709"/>
        <w:jc w:val="both"/>
      </w:pPr>
      <w:r w:rsidRPr="00886254">
        <w:t xml:space="preserve">  Должностным лицом, ответственным за предоставление муниципальной услуги, формируются и направляются межведомственные запросы: </w:t>
      </w:r>
    </w:p>
    <w:p w:rsidR="004D77F2" w:rsidRPr="00886254" w:rsidRDefault="004D77F2" w:rsidP="0093339B">
      <w:pPr>
        <w:pStyle w:val="a3"/>
        <w:autoSpaceDE w:val="0"/>
        <w:autoSpaceDN w:val="0"/>
        <w:adjustRightInd w:val="0"/>
        <w:ind w:left="0" w:firstLine="709"/>
        <w:jc w:val="both"/>
      </w:pPr>
      <w:r w:rsidRPr="00886254">
        <w:t>а) в Управление Федеральной налоговой службы - в целях получения выписки из Единого государственного реестра юридических лиц, в случае, если заявителем выступает юридическое лицо;</w:t>
      </w:r>
    </w:p>
    <w:p w:rsidR="004D77F2" w:rsidRPr="00886254" w:rsidRDefault="004D77F2" w:rsidP="0093339B">
      <w:pPr>
        <w:autoSpaceDE w:val="0"/>
        <w:autoSpaceDN w:val="0"/>
        <w:adjustRightInd w:val="0"/>
        <w:ind w:firstLine="709"/>
        <w:jc w:val="both"/>
      </w:pPr>
      <w:r w:rsidRPr="00886254">
        <w:t>б) в Управление Федеральной службы государственной регистрации, кадастра и картографии – в целях получения кадастрового паспорта.</w:t>
      </w:r>
    </w:p>
    <w:p w:rsidR="004D77F2" w:rsidRPr="00886254" w:rsidRDefault="004D77F2" w:rsidP="0093339B">
      <w:pPr>
        <w:pStyle w:val="a3"/>
        <w:autoSpaceDE w:val="0"/>
        <w:autoSpaceDN w:val="0"/>
        <w:adjustRightInd w:val="0"/>
        <w:ind w:left="0" w:firstLine="709"/>
        <w:jc w:val="both"/>
      </w:pPr>
      <w:r w:rsidRPr="00886254">
        <w:t xml:space="preserve">  Межведомственные запросы направляются в письменной форме на бумажном носителе или в форме электронного документа.</w:t>
      </w:r>
    </w:p>
    <w:p w:rsidR="004D77F2" w:rsidRPr="00886254" w:rsidRDefault="004D77F2" w:rsidP="0093339B">
      <w:pPr>
        <w:pStyle w:val="a3"/>
        <w:autoSpaceDE w:val="0"/>
        <w:autoSpaceDN w:val="0"/>
        <w:adjustRightInd w:val="0"/>
        <w:ind w:left="0" w:firstLine="709"/>
        <w:jc w:val="both"/>
      </w:pPr>
      <w:r w:rsidRPr="00886254">
        <w:t xml:space="preserve"> Направление межведомственного запроса и представление документов                                и информации, перечисленных в пункте 28 настоящего административного регламента, допускаются только в целях, связанных с предоставлением муниципальной услуги.</w:t>
      </w:r>
    </w:p>
    <w:p w:rsidR="004D77F2" w:rsidRPr="00886254" w:rsidRDefault="004D77F2" w:rsidP="0093339B">
      <w:pPr>
        <w:autoSpaceDE w:val="0"/>
        <w:autoSpaceDN w:val="0"/>
        <w:adjustRightInd w:val="0"/>
        <w:ind w:firstLine="709"/>
        <w:jc w:val="both"/>
      </w:pPr>
      <w:r w:rsidRPr="00886254">
        <w:t xml:space="preserve">  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93339B" w:rsidRDefault="004D77F2" w:rsidP="0093339B">
      <w:pPr>
        <w:pStyle w:val="a3"/>
        <w:autoSpaceDE w:val="0"/>
        <w:autoSpaceDN w:val="0"/>
        <w:adjustRightInd w:val="0"/>
        <w:ind w:left="0" w:firstLine="709"/>
        <w:jc w:val="both"/>
      </w:pPr>
      <w:r w:rsidRPr="00886254">
        <w:t xml:space="preserve">  Должностное лицо, ответственное за предоставление муниципальной услуги, приобщает отв</w:t>
      </w:r>
      <w:r w:rsidR="0093339B">
        <w:t>еты на межведомственные запросы</w:t>
      </w:r>
      <w:r w:rsidRPr="00886254">
        <w:t xml:space="preserve">  к соответствующему запросу.</w:t>
      </w:r>
    </w:p>
    <w:p w:rsidR="004D77F2" w:rsidRPr="00886254" w:rsidRDefault="004D77F2" w:rsidP="0093339B">
      <w:pPr>
        <w:pStyle w:val="a3"/>
        <w:autoSpaceDE w:val="0"/>
        <w:autoSpaceDN w:val="0"/>
        <w:adjustRightInd w:val="0"/>
        <w:ind w:left="0" w:firstLine="709"/>
        <w:jc w:val="both"/>
      </w:pPr>
      <w:r w:rsidRPr="00886254">
        <w:t>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4D77F2" w:rsidRPr="00886254" w:rsidRDefault="004D77F2" w:rsidP="0093339B">
      <w:pPr>
        <w:pStyle w:val="a3"/>
        <w:autoSpaceDE w:val="0"/>
        <w:autoSpaceDN w:val="0"/>
        <w:adjustRightInd w:val="0"/>
        <w:ind w:left="0" w:firstLine="709"/>
        <w:jc w:val="both"/>
      </w:pPr>
      <w:r w:rsidRPr="00886254">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rsidR="000F2066" w:rsidRPr="00D72EF9" w:rsidRDefault="000F2066" w:rsidP="0093339B">
      <w:pPr>
        <w:numPr>
          <w:ilvl w:val="0"/>
          <w:numId w:val="15"/>
        </w:numPr>
        <w:tabs>
          <w:tab w:val="left" w:pos="-5529"/>
          <w:tab w:val="left" w:pos="0"/>
          <w:tab w:val="left" w:pos="1843"/>
        </w:tabs>
        <w:suppressAutoHyphens/>
        <w:spacing w:line="200" w:lineRule="atLeast"/>
        <w:ind w:left="0" w:firstLine="709"/>
        <w:jc w:val="both"/>
      </w:pPr>
      <w:r w:rsidRPr="00D72EF9">
        <w:t xml:space="preserve">Выдача заявителю </w:t>
      </w:r>
      <w:r w:rsidR="003440E7">
        <w:t>постановления</w:t>
      </w:r>
      <w:r w:rsidR="00F23293">
        <w:t xml:space="preserve"> администрации</w:t>
      </w:r>
      <w:r w:rsidR="003440E7" w:rsidRPr="003440E7">
        <w:t xml:space="preserve"> </w:t>
      </w:r>
      <w:r w:rsidR="003440E7">
        <w:t>Кемского муниципального</w:t>
      </w:r>
      <w:r w:rsidR="006B0353">
        <w:t xml:space="preserve"> района </w:t>
      </w:r>
      <w:r w:rsidR="00CC3D7F">
        <w:t xml:space="preserve">и </w:t>
      </w:r>
      <w:r w:rsidRPr="00D72EF9">
        <w:t xml:space="preserve">уведомления о постановке на учет либо уведомления </w:t>
      </w:r>
      <w:proofErr w:type="gramStart"/>
      <w:r w:rsidR="006B0353">
        <w:t xml:space="preserve">об отказе в постановке на учет </w:t>
      </w:r>
      <w:r w:rsidRPr="00D72EF9">
        <w:t>в качестве нуждающегося в жилом помещении</w:t>
      </w:r>
      <w:proofErr w:type="gramEnd"/>
      <w:r w:rsidRPr="00D72EF9">
        <w:t>.</w:t>
      </w:r>
    </w:p>
    <w:p w:rsidR="004D77F2" w:rsidRPr="00D72EF9" w:rsidRDefault="000F2066" w:rsidP="0093339B">
      <w:pPr>
        <w:tabs>
          <w:tab w:val="left" w:pos="-5529"/>
          <w:tab w:val="left" w:pos="1620"/>
          <w:tab w:val="left" w:pos="1800"/>
          <w:tab w:val="left" w:pos="1843"/>
          <w:tab w:val="left" w:pos="3600"/>
        </w:tabs>
        <w:spacing w:line="200" w:lineRule="atLeast"/>
        <w:ind w:firstLine="709"/>
        <w:jc w:val="both"/>
      </w:pPr>
      <w:r w:rsidRPr="00D72EF9">
        <w:t xml:space="preserve">Ответственный исполнитель выдает заявителю или направляет по адресу, указанному в заявлении, постановление и уведомление в течение трех рабочих дней со дня утверждения постановления о постановке на учет либо уведомление об отказе в постановке на учет заявителя в качестве нуждающегося в жилом помещении.  </w:t>
      </w:r>
    </w:p>
    <w:p w:rsidR="000F2066" w:rsidRPr="00D72EF9" w:rsidRDefault="000F2066" w:rsidP="00122B01">
      <w:pPr>
        <w:tabs>
          <w:tab w:val="left" w:pos="-5529"/>
          <w:tab w:val="left" w:pos="1620"/>
          <w:tab w:val="left" w:pos="1800"/>
          <w:tab w:val="left" w:pos="1843"/>
          <w:tab w:val="left" w:pos="3600"/>
        </w:tabs>
        <w:spacing w:line="200" w:lineRule="atLeast"/>
        <w:ind w:firstLine="709"/>
        <w:jc w:val="both"/>
      </w:pPr>
    </w:p>
    <w:p w:rsidR="000F2066" w:rsidRPr="00D72EF9" w:rsidRDefault="000F2066" w:rsidP="0093339B">
      <w:pPr>
        <w:numPr>
          <w:ilvl w:val="0"/>
          <w:numId w:val="15"/>
        </w:numPr>
        <w:tabs>
          <w:tab w:val="left" w:pos="-5529"/>
          <w:tab w:val="left" w:pos="0"/>
          <w:tab w:val="left" w:pos="1843"/>
        </w:tabs>
        <w:suppressAutoHyphens/>
        <w:spacing w:line="200" w:lineRule="atLeast"/>
        <w:jc w:val="both"/>
      </w:pPr>
      <w:r w:rsidRPr="00D72EF9">
        <w:t>Оформление учетного дела.</w:t>
      </w:r>
    </w:p>
    <w:p w:rsidR="000F2066" w:rsidRPr="00D72EF9" w:rsidRDefault="000F2066" w:rsidP="00122B01">
      <w:pPr>
        <w:tabs>
          <w:tab w:val="left" w:pos="-5529"/>
          <w:tab w:val="left" w:pos="1843"/>
          <w:tab w:val="left" w:pos="3600"/>
        </w:tabs>
        <w:spacing w:line="200" w:lineRule="atLeast"/>
        <w:ind w:firstLine="709"/>
        <w:jc w:val="both"/>
      </w:pPr>
      <w:proofErr w:type="gramStart"/>
      <w:r w:rsidRPr="00D72EF9">
        <w:t>В случае принятия решения о постановке заявителя на учет в качестве нуждающегося в жилом помещении</w:t>
      </w:r>
      <w:proofErr w:type="gramEnd"/>
      <w:r w:rsidRPr="00D72EF9">
        <w:t>, ответственный специалист осуществляет оформление учетного дела.</w:t>
      </w:r>
    </w:p>
    <w:p w:rsidR="000F2066" w:rsidRPr="00D72EF9" w:rsidRDefault="000F2066" w:rsidP="00122B01">
      <w:pPr>
        <w:tabs>
          <w:tab w:val="left" w:pos="-5529"/>
          <w:tab w:val="left" w:pos="1843"/>
        </w:tabs>
        <w:autoSpaceDE w:val="0"/>
        <w:spacing w:line="200" w:lineRule="atLeast"/>
        <w:ind w:firstLine="709"/>
        <w:jc w:val="both"/>
      </w:pPr>
      <w:r w:rsidRPr="00D72EF9">
        <w:t>Результатом данной административной процедуры является формирование учетного дела, хранение его в архиве и использование его в работе.</w:t>
      </w:r>
    </w:p>
    <w:p w:rsidR="000F2066" w:rsidRPr="00D72EF9" w:rsidRDefault="000F2066" w:rsidP="00122B01">
      <w:pPr>
        <w:tabs>
          <w:tab w:val="left" w:pos="-5529"/>
          <w:tab w:val="left" w:pos="1843"/>
        </w:tabs>
        <w:autoSpaceDE w:val="0"/>
        <w:spacing w:line="200" w:lineRule="atLeast"/>
        <w:ind w:firstLine="709"/>
        <w:jc w:val="both"/>
      </w:pPr>
      <w:r w:rsidRPr="00D72EF9">
        <w:lastRenderedPageBreak/>
        <w:t>Срок исполнения административной процедуры – 2 рабочих дня с момента принятия решения о постановке заявителя на учет.</w:t>
      </w:r>
    </w:p>
    <w:p w:rsidR="000F2066" w:rsidRDefault="000F2066" w:rsidP="00122B01">
      <w:pPr>
        <w:tabs>
          <w:tab w:val="left" w:pos="-5529"/>
          <w:tab w:val="left" w:pos="1843"/>
        </w:tabs>
        <w:autoSpaceDE w:val="0"/>
        <w:spacing w:line="360" w:lineRule="auto"/>
        <w:jc w:val="both"/>
      </w:pPr>
    </w:p>
    <w:p w:rsidR="00CC3D7F" w:rsidRPr="00D72EF9" w:rsidRDefault="00CC3D7F" w:rsidP="00122B01">
      <w:pPr>
        <w:tabs>
          <w:tab w:val="left" w:pos="-5529"/>
          <w:tab w:val="left" w:pos="1843"/>
        </w:tabs>
        <w:autoSpaceDE w:val="0"/>
        <w:spacing w:line="360" w:lineRule="auto"/>
        <w:jc w:val="both"/>
      </w:pPr>
    </w:p>
    <w:p w:rsidR="000F2066" w:rsidRPr="003440E7" w:rsidRDefault="000F2066" w:rsidP="00122B01">
      <w:pPr>
        <w:tabs>
          <w:tab w:val="left" w:pos="390"/>
          <w:tab w:val="left" w:pos="1620"/>
        </w:tabs>
        <w:suppressAutoHyphens/>
        <w:jc w:val="center"/>
      </w:pPr>
      <w:r w:rsidRPr="003440E7">
        <w:rPr>
          <w:lang w:val="en-US"/>
        </w:rPr>
        <w:t>IV</w:t>
      </w:r>
      <w:r w:rsidRPr="003440E7">
        <w:t>. ФОРМЫ КОНТРОЛЯ ЗА ИСПОЛНЕНИЕМ АДМИНИСТРАТИВНОГО РЕГЛАМЕНТА</w:t>
      </w:r>
    </w:p>
    <w:p w:rsidR="000F2066" w:rsidRPr="00D72EF9" w:rsidRDefault="000F2066" w:rsidP="00122B01">
      <w:pPr>
        <w:tabs>
          <w:tab w:val="left" w:pos="1620"/>
        </w:tabs>
        <w:spacing w:line="360" w:lineRule="auto"/>
        <w:ind w:firstLine="709"/>
        <w:jc w:val="both"/>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3</w:t>
      </w:r>
      <w:r w:rsidR="0093339B">
        <w:rPr>
          <w:rFonts w:ascii="Times New Roman" w:eastAsia="Times New Roman" w:hAnsi="Times New Roman" w:cs="Times New Roman"/>
          <w:b w:val="0"/>
          <w:bCs w:val="0"/>
          <w:sz w:val="24"/>
          <w:szCs w:val="24"/>
          <w:lang w:eastAsia="ru-RU"/>
        </w:rPr>
        <w:t>6</w:t>
      </w:r>
      <w:r>
        <w:rPr>
          <w:rFonts w:ascii="Times New Roman" w:eastAsia="Times New Roman" w:hAnsi="Times New Roman" w:cs="Times New Roman"/>
          <w:b w:val="0"/>
          <w:bCs w:val="0"/>
          <w:sz w:val="24"/>
          <w:szCs w:val="24"/>
          <w:lang w:eastAsia="ru-RU"/>
        </w:rPr>
        <w:t xml:space="preserve">. </w:t>
      </w:r>
      <w:r w:rsidRPr="008319B7">
        <w:rPr>
          <w:rFonts w:ascii="Times New Roman" w:eastAsia="Times New Roman" w:hAnsi="Times New Roman" w:cs="Times New Roman"/>
          <w:b w:val="0"/>
          <w:bCs w:val="0"/>
          <w:sz w:val="24"/>
          <w:szCs w:val="24"/>
          <w:lang w:eastAsia="ru-RU"/>
        </w:rPr>
        <w:t xml:space="preserve"> Текущий </w:t>
      </w:r>
      <w:proofErr w:type="gramStart"/>
      <w:r w:rsidRPr="008319B7">
        <w:rPr>
          <w:rFonts w:ascii="Times New Roman" w:eastAsia="Times New Roman" w:hAnsi="Times New Roman" w:cs="Times New Roman"/>
          <w:b w:val="0"/>
          <w:bCs w:val="0"/>
          <w:sz w:val="24"/>
          <w:szCs w:val="24"/>
          <w:lang w:eastAsia="ru-RU"/>
        </w:rPr>
        <w:t>контроль за</w:t>
      </w:r>
      <w:proofErr w:type="gramEnd"/>
      <w:r w:rsidRPr="008319B7">
        <w:rPr>
          <w:rFonts w:ascii="Times New Roman" w:eastAsia="Times New Roman" w:hAnsi="Times New Roman" w:cs="Times New Roman"/>
          <w:b w:val="0"/>
          <w:bCs w:val="0"/>
          <w:sz w:val="24"/>
          <w:szCs w:val="24"/>
          <w:lang w:eastAsia="ru-RU"/>
        </w:rPr>
        <w:t xml:space="preserve"> соблюдением и исполнением ответственными должностными лицами Отдела положений настоящего Регламента, устанавливающих требования к предоставлению муниципальной услуги, а также принятием решений ответственными должностными лицами Отдел</w:t>
      </w:r>
      <w:r>
        <w:rPr>
          <w:rFonts w:ascii="Times New Roman" w:eastAsia="Times New Roman" w:hAnsi="Times New Roman" w:cs="Times New Roman"/>
          <w:b w:val="0"/>
          <w:bCs w:val="0"/>
          <w:sz w:val="24"/>
          <w:szCs w:val="24"/>
          <w:lang w:eastAsia="ru-RU"/>
        </w:rPr>
        <w:t>а осуществляет начальник Отдела.</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3</w:t>
      </w:r>
      <w:r w:rsidR="0093339B">
        <w:rPr>
          <w:rFonts w:ascii="Times New Roman" w:eastAsia="Times New Roman" w:hAnsi="Times New Roman" w:cs="Times New Roman"/>
          <w:b w:val="0"/>
          <w:bCs w:val="0"/>
          <w:sz w:val="24"/>
          <w:szCs w:val="24"/>
          <w:lang w:eastAsia="ru-RU"/>
        </w:rPr>
        <w:t>7</w:t>
      </w:r>
      <w:r w:rsidRPr="008319B7">
        <w:rPr>
          <w:rFonts w:ascii="Times New Roman" w:eastAsia="Times New Roman" w:hAnsi="Times New Roman" w:cs="Times New Roman"/>
          <w:b w:val="0"/>
          <w:bCs w:val="0"/>
          <w:sz w:val="24"/>
          <w:szCs w:val="24"/>
          <w:lang w:eastAsia="ru-RU"/>
        </w:rPr>
        <w:t>. Проверка полноты и качества предоставления муниципальной услуги включает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и муниципальных служащих.</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3</w:t>
      </w:r>
      <w:r w:rsidR="0093339B">
        <w:rPr>
          <w:rFonts w:ascii="Times New Roman" w:eastAsia="Times New Roman" w:hAnsi="Times New Roman" w:cs="Times New Roman"/>
          <w:b w:val="0"/>
          <w:bCs w:val="0"/>
          <w:sz w:val="24"/>
          <w:szCs w:val="24"/>
          <w:lang w:eastAsia="ru-RU"/>
        </w:rPr>
        <w:t>8</w:t>
      </w:r>
      <w:r w:rsidRPr="008319B7">
        <w:rPr>
          <w:rFonts w:ascii="Times New Roman" w:eastAsia="Times New Roman" w:hAnsi="Times New Roman" w:cs="Times New Roman"/>
          <w:b w:val="0"/>
          <w:bCs w:val="0"/>
          <w:sz w:val="24"/>
          <w:szCs w:val="24"/>
          <w:lang w:eastAsia="ru-RU"/>
        </w:rPr>
        <w:t xml:space="preserve">. </w:t>
      </w:r>
      <w:proofErr w:type="gramStart"/>
      <w:r w:rsidRPr="008319B7">
        <w:rPr>
          <w:rFonts w:ascii="Times New Roman" w:eastAsia="Times New Roman" w:hAnsi="Times New Roman" w:cs="Times New Roman"/>
          <w:b w:val="0"/>
          <w:bCs w:val="0"/>
          <w:sz w:val="24"/>
          <w:szCs w:val="24"/>
          <w:lang w:eastAsia="ru-RU"/>
        </w:rPr>
        <w:t>Контроль за</w:t>
      </w:r>
      <w:proofErr w:type="gramEnd"/>
      <w:r w:rsidRPr="008319B7">
        <w:rPr>
          <w:rFonts w:ascii="Times New Roman" w:eastAsia="Times New Roman" w:hAnsi="Times New Roman" w:cs="Times New Roman"/>
          <w:b w:val="0"/>
          <w:bCs w:val="0"/>
          <w:sz w:val="24"/>
          <w:szCs w:val="24"/>
          <w:lang w:eastAsia="ru-RU"/>
        </w:rPr>
        <w:t xml:space="preserve"> исполнением настоящего Регламента по предоставлению муниципальной услуги о</w:t>
      </w:r>
      <w:r>
        <w:rPr>
          <w:rFonts w:ascii="Times New Roman" w:eastAsia="Times New Roman" w:hAnsi="Times New Roman" w:cs="Times New Roman"/>
          <w:b w:val="0"/>
          <w:bCs w:val="0"/>
          <w:sz w:val="24"/>
          <w:szCs w:val="24"/>
          <w:lang w:eastAsia="ru-RU"/>
        </w:rPr>
        <w:t>существляется путем проведения:</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 плановых проверок соблюдения и исполнения должностными лицами положений настоящего Регламента, иных документов, регламентирующих деятельность по предоставлению услуги в соответствии с графиком, у</w:t>
      </w:r>
      <w:r>
        <w:rPr>
          <w:rFonts w:ascii="Times New Roman" w:eastAsia="Times New Roman" w:hAnsi="Times New Roman" w:cs="Times New Roman"/>
          <w:b w:val="0"/>
          <w:bCs w:val="0"/>
          <w:sz w:val="24"/>
          <w:szCs w:val="24"/>
          <w:lang w:eastAsia="ru-RU"/>
        </w:rPr>
        <w:t>тверждаемым начальником Отдела;</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 внеплановых проверок, которые проводятся по конкретному обращению заявителя. При проверке рассматриваются вопросы, связанные с оказанием услуги.</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3</w:t>
      </w:r>
      <w:r w:rsidR="0093339B">
        <w:rPr>
          <w:rFonts w:ascii="Times New Roman" w:eastAsia="Times New Roman" w:hAnsi="Times New Roman" w:cs="Times New Roman"/>
          <w:b w:val="0"/>
          <w:bCs w:val="0"/>
          <w:sz w:val="24"/>
          <w:szCs w:val="24"/>
          <w:lang w:eastAsia="ru-RU"/>
        </w:rPr>
        <w:t>9</w:t>
      </w:r>
      <w:r w:rsidRPr="008319B7">
        <w:rPr>
          <w:rFonts w:ascii="Times New Roman" w:eastAsia="Times New Roman" w:hAnsi="Times New Roman" w:cs="Times New Roman"/>
          <w:b w:val="0"/>
          <w:bCs w:val="0"/>
          <w:sz w:val="24"/>
          <w:szCs w:val="24"/>
          <w:lang w:eastAsia="ru-RU"/>
        </w:rPr>
        <w:t>. По результатам проведенных проверок, в случае выявления нарушений прав заявителей, начальником Отдела рассматривается вопрос о привлечении виновных должностных лиц к ответственности в соответствии с законода</w:t>
      </w:r>
      <w:r>
        <w:rPr>
          <w:rFonts w:ascii="Times New Roman" w:eastAsia="Times New Roman" w:hAnsi="Times New Roman" w:cs="Times New Roman"/>
          <w:b w:val="0"/>
          <w:bCs w:val="0"/>
          <w:sz w:val="24"/>
          <w:szCs w:val="24"/>
          <w:lang w:eastAsia="ru-RU"/>
        </w:rPr>
        <w:t>тельством Российской Федерации.</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93339B"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40</w:t>
      </w:r>
      <w:r w:rsidR="008319B7" w:rsidRPr="008319B7">
        <w:rPr>
          <w:rFonts w:ascii="Times New Roman" w:eastAsia="Times New Roman" w:hAnsi="Times New Roman" w:cs="Times New Roman"/>
          <w:b w:val="0"/>
          <w:bCs w:val="0"/>
          <w:sz w:val="24"/>
          <w:szCs w:val="24"/>
          <w:lang w:eastAsia="ru-RU"/>
        </w:rPr>
        <w:t>. Должностные лица Администрации, предоставляющие муниципальную услугу, несут персональную ответственность за соблюдение сроков, порядка исполнения муниципальной услуги, достоверность и полноту сведений, представляемых в связи с исполнением муниципальной услуги.</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Персональная ответственность за выполнение муниципальной услуги закрепляется в должностных инструкциях муниципальных служащих в соответствии с требованиями законодательства Российской Федерации.</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4</w:t>
      </w:r>
      <w:r w:rsidR="0093339B">
        <w:rPr>
          <w:rFonts w:ascii="Times New Roman" w:eastAsia="Times New Roman" w:hAnsi="Times New Roman" w:cs="Times New Roman"/>
          <w:b w:val="0"/>
          <w:bCs w:val="0"/>
          <w:sz w:val="24"/>
          <w:szCs w:val="24"/>
          <w:lang w:eastAsia="ru-RU"/>
        </w:rPr>
        <w:t>1</w:t>
      </w:r>
      <w:r w:rsidRPr="008319B7">
        <w:rPr>
          <w:rFonts w:ascii="Times New Roman" w:eastAsia="Times New Roman" w:hAnsi="Times New Roman" w:cs="Times New Roman"/>
          <w:b w:val="0"/>
          <w:bCs w:val="0"/>
          <w:sz w:val="24"/>
          <w:szCs w:val="24"/>
          <w:lang w:eastAsia="ru-RU"/>
        </w:rPr>
        <w:t xml:space="preserve">. Положения, характеризующие требования к порядку и формам </w:t>
      </w:r>
      <w:proofErr w:type="gramStart"/>
      <w:r w:rsidRPr="008319B7">
        <w:rPr>
          <w:rFonts w:ascii="Times New Roman" w:eastAsia="Times New Roman" w:hAnsi="Times New Roman" w:cs="Times New Roman"/>
          <w:b w:val="0"/>
          <w:bCs w:val="0"/>
          <w:sz w:val="24"/>
          <w:szCs w:val="24"/>
          <w:lang w:eastAsia="ru-RU"/>
        </w:rPr>
        <w:t>контроля за</w:t>
      </w:r>
      <w:proofErr w:type="gramEnd"/>
      <w:r w:rsidRPr="008319B7">
        <w:rPr>
          <w:rFonts w:ascii="Times New Roman" w:eastAsia="Times New Roman" w:hAnsi="Times New Roman" w:cs="Times New Roman"/>
          <w:b w:val="0"/>
          <w:bCs w:val="0"/>
          <w:sz w:val="24"/>
          <w:szCs w:val="24"/>
          <w:lang w:eastAsia="ru-RU"/>
        </w:rPr>
        <w:t xml:space="preserve"> предоставлением муниципальной услуги, в том числе со стороны граждан, их объединений и организаций.</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 xml:space="preserve">Требованиями к порядку и формам </w:t>
      </w:r>
      <w:proofErr w:type="gramStart"/>
      <w:r w:rsidRPr="008319B7">
        <w:rPr>
          <w:rFonts w:ascii="Times New Roman" w:eastAsia="Times New Roman" w:hAnsi="Times New Roman" w:cs="Times New Roman"/>
          <w:b w:val="0"/>
          <w:bCs w:val="0"/>
          <w:sz w:val="24"/>
          <w:szCs w:val="24"/>
          <w:lang w:eastAsia="ru-RU"/>
        </w:rPr>
        <w:t>контроля за</w:t>
      </w:r>
      <w:proofErr w:type="gramEnd"/>
      <w:r w:rsidRPr="008319B7">
        <w:rPr>
          <w:rFonts w:ascii="Times New Roman" w:eastAsia="Times New Roman" w:hAnsi="Times New Roman" w:cs="Times New Roman"/>
          <w:b w:val="0"/>
          <w:bCs w:val="0"/>
          <w:sz w:val="24"/>
          <w:szCs w:val="24"/>
          <w:lang w:eastAsia="ru-RU"/>
        </w:rPr>
        <w:t xml:space="preserve"> предоставлением</w:t>
      </w:r>
      <w:r>
        <w:rPr>
          <w:rFonts w:ascii="Times New Roman" w:eastAsia="Times New Roman" w:hAnsi="Times New Roman" w:cs="Times New Roman"/>
          <w:b w:val="0"/>
          <w:bCs w:val="0"/>
          <w:sz w:val="24"/>
          <w:szCs w:val="24"/>
          <w:lang w:eastAsia="ru-RU"/>
        </w:rPr>
        <w:t xml:space="preserve"> муниципальной услуги являются:</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а) независимость;</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б) должная тщательность.</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 xml:space="preserve">Независимость лиц, осуществляющих </w:t>
      </w:r>
      <w:proofErr w:type="gramStart"/>
      <w:r w:rsidRPr="008319B7">
        <w:rPr>
          <w:rFonts w:ascii="Times New Roman" w:eastAsia="Times New Roman" w:hAnsi="Times New Roman" w:cs="Times New Roman"/>
          <w:b w:val="0"/>
          <w:bCs w:val="0"/>
          <w:sz w:val="24"/>
          <w:szCs w:val="24"/>
          <w:lang w:eastAsia="ru-RU"/>
        </w:rPr>
        <w:t>контроль за</w:t>
      </w:r>
      <w:proofErr w:type="gramEnd"/>
      <w:r w:rsidRPr="008319B7">
        <w:rPr>
          <w:rFonts w:ascii="Times New Roman" w:eastAsia="Times New Roman" w:hAnsi="Times New Roman" w:cs="Times New Roman"/>
          <w:b w:val="0"/>
          <w:bCs w:val="0"/>
          <w:sz w:val="24"/>
          <w:szCs w:val="24"/>
          <w:lang w:eastAsia="ru-RU"/>
        </w:rPr>
        <w:t xml:space="preserve"> предоставлением муниципальной услуги, от специалистов состоит в том, что при осуществлении контроля </w:t>
      </w:r>
      <w:r w:rsidRPr="008319B7">
        <w:rPr>
          <w:rFonts w:ascii="Times New Roman" w:eastAsia="Times New Roman" w:hAnsi="Times New Roman" w:cs="Times New Roman"/>
          <w:b w:val="0"/>
          <w:bCs w:val="0"/>
          <w:sz w:val="24"/>
          <w:szCs w:val="24"/>
          <w:lang w:eastAsia="ru-RU"/>
        </w:rPr>
        <w:lastRenderedPageBreak/>
        <w:t>они независимы от специалистов, в том числе не имеют родства с ними.</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 xml:space="preserve">Лица, осуществляющие </w:t>
      </w:r>
      <w:proofErr w:type="gramStart"/>
      <w:r w:rsidRPr="008319B7">
        <w:rPr>
          <w:rFonts w:ascii="Times New Roman" w:eastAsia="Times New Roman" w:hAnsi="Times New Roman" w:cs="Times New Roman"/>
          <w:b w:val="0"/>
          <w:bCs w:val="0"/>
          <w:sz w:val="24"/>
          <w:szCs w:val="24"/>
          <w:lang w:eastAsia="ru-RU"/>
        </w:rPr>
        <w:t>контроль за</w:t>
      </w:r>
      <w:proofErr w:type="gramEnd"/>
      <w:r w:rsidRPr="008319B7">
        <w:rPr>
          <w:rFonts w:ascii="Times New Roman" w:eastAsia="Times New Roman" w:hAnsi="Times New Roman" w:cs="Times New Roman"/>
          <w:b w:val="0"/>
          <w:bCs w:val="0"/>
          <w:sz w:val="24"/>
          <w:szCs w:val="24"/>
          <w:lang w:eastAsia="ru-RU"/>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 xml:space="preserve">Должная тщательность лиц, осуществляющих </w:t>
      </w:r>
      <w:proofErr w:type="gramStart"/>
      <w:r w:rsidRPr="008319B7">
        <w:rPr>
          <w:rFonts w:ascii="Times New Roman" w:eastAsia="Times New Roman" w:hAnsi="Times New Roman" w:cs="Times New Roman"/>
          <w:b w:val="0"/>
          <w:bCs w:val="0"/>
          <w:sz w:val="24"/>
          <w:szCs w:val="24"/>
          <w:lang w:eastAsia="ru-RU"/>
        </w:rPr>
        <w:t>контроль за</w:t>
      </w:r>
      <w:proofErr w:type="gramEnd"/>
      <w:r w:rsidRPr="008319B7">
        <w:rPr>
          <w:rFonts w:ascii="Times New Roman" w:eastAsia="Times New Roman" w:hAnsi="Times New Roman" w:cs="Times New Roman"/>
          <w:b w:val="0"/>
          <w:bCs w:val="0"/>
          <w:sz w:val="24"/>
          <w:szCs w:val="24"/>
          <w:lang w:eastAsia="ru-RU"/>
        </w:rPr>
        <w:t xml:space="preserve"> предоставлением муниципальной услуги, состоит в своевременном и точном исполнении обязанностей, предусмотренных настоящим разделом Регламента.</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r w:rsidRPr="008319B7">
        <w:rPr>
          <w:rFonts w:ascii="Times New Roman" w:eastAsia="Times New Roman" w:hAnsi="Times New Roman" w:cs="Times New Roman"/>
          <w:b w:val="0"/>
          <w:bCs w:val="0"/>
          <w:sz w:val="24"/>
          <w:szCs w:val="24"/>
          <w:lang w:eastAsia="ru-RU"/>
        </w:rPr>
        <w:t>Граждане, объединения и организации могут контролировать предоставление муниципальной услуги путем получения информации по телефону, посредством письменных обращений.</w:t>
      </w:r>
    </w:p>
    <w:p w:rsidR="008319B7" w:rsidRPr="008319B7" w:rsidRDefault="008319B7" w:rsidP="00122B01">
      <w:pPr>
        <w:pStyle w:val="ConsPlusTitle"/>
        <w:tabs>
          <w:tab w:val="left" w:pos="1418"/>
          <w:tab w:val="left" w:pos="5540"/>
        </w:tabs>
        <w:spacing w:line="200" w:lineRule="atLeast"/>
        <w:ind w:firstLine="709"/>
        <w:jc w:val="both"/>
        <w:rPr>
          <w:rFonts w:ascii="Times New Roman" w:eastAsia="Times New Roman" w:hAnsi="Times New Roman" w:cs="Times New Roman"/>
          <w:b w:val="0"/>
          <w:bCs w:val="0"/>
          <w:sz w:val="24"/>
          <w:szCs w:val="24"/>
          <w:lang w:eastAsia="ru-RU"/>
        </w:rPr>
      </w:pPr>
    </w:p>
    <w:p w:rsidR="000F2066" w:rsidRPr="00D72EF9" w:rsidRDefault="008319B7" w:rsidP="00122B01">
      <w:pPr>
        <w:pStyle w:val="ConsPlusTitle"/>
        <w:widowControl/>
        <w:tabs>
          <w:tab w:val="left" w:pos="1418"/>
          <w:tab w:val="left" w:pos="5540"/>
        </w:tabs>
        <w:spacing w:line="200" w:lineRule="atLeast"/>
        <w:ind w:firstLine="709"/>
        <w:jc w:val="both"/>
        <w:rPr>
          <w:rFonts w:ascii="Times New Roman" w:hAnsi="Times New Roman" w:cs="Times New Roman"/>
          <w:b w:val="0"/>
          <w:sz w:val="24"/>
          <w:szCs w:val="24"/>
        </w:rPr>
      </w:pPr>
      <w:r w:rsidRPr="008319B7">
        <w:rPr>
          <w:rFonts w:ascii="Times New Roman" w:eastAsia="Times New Roman" w:hAnsi="Times New Roman" w:cs="Times New Roman"/>
          <w:b w:val="0"/>
          <w:bCs w:val="0"/>
          <w:sz w:val="24"/>
          <w:szCs w:val="24"/>
          <w:lang w:eastAsia="ru-RU"/>
        </w:rPr>
        <w:t xml:space="preserve">Основные положения, характеризующие требования к порядку и формам </w:t>
      </w:r>
      <w:proofErr w:type="gramStart"/>
      <w:r w:rsidRPr="008319B7">
        <w:rPr>
          <w:rFonts w:ascii="Times New Roman" w:eastAsia="Times New Roman" w:hAnsi="Times New Roman" w:cs="Times New Roman"/>
          <w:b w:val="0"/>
          <w:bCs w:val="0"/>
          <w:sz w:val="24"/>
          <w:szCs w:val="24"/>
          <w:lang w:eastAsia="ru-RU"/>
        </w:rPr>
        <w:t>контроля за</w:t>
      </w:r>
      <w:proofErr w:type="gramEnd"/>
      <w:r w:rsidRPr="008319B7">
        <w:rPr>
          <w:rFonts w:ascii="Times New Roman" w:eastAsia="Times New Roman" w:hAnsi="Times New Roman" w:cs="Times New Roman"/>
          <w:b w:val="0"/>
          <w:bCs w:val="0"/>
          <w:sz w:val="24"/>
          <w:szCs w:val="24"/>
          <w:lang w:eastAsia="ru-RU"/>
        </w:rPr>
        <w:t xml:space="preserve"> исполнением Регламента, в том числе со стороны граждан, устанавливаются и определяются в соответствии с федеральными законами, а также иными нормативными правовыми актами Российской Федерации.</w:t>
      </w:r>
    </w:p>
    <w:p w:rsidR="000F2066" w:rsidRPr="00D72EF9" w:rsidRDefault="000F2066" w:rsidP="00122B01">
      <w:pPr>
        <w:pStyle w:val="ConsPlusTitle"/>
        <w:widowControl/>
        <w:tabs>
          <w:tab w:val="left" w:pos="1418"/>
          <w:tab w:val="left" w:pos="5540"/>
        </w:tabs>
        <w:spacing w:line="200" w:lineRule="atLeast"/>
        <w:ind w:firstLine="709"/>
        <w:jc w:val="both"/>
        <w:rPr>
          <w:rFonts w:ascii="Times New Roman" w:hAnsi="Times New Roman" w:cs="Times New Roman"/>
          <w:b w:val="0"/>
          <w:sz w:val="24"/>
          <w:szCs w:val="24"/>
        </w:rPr>
      </w:pPr>
    </w:p>
    <w:p w:rsidR="000F2066" w:rsidRPr="003440E7" w:rsidRDefault="000F2066" w:rsidP="00122B01">
      <w:pPr>
        <w:tabs>
          <w:tab w:val="left" w:pos="-5670"/>
          <w:tab w:val="left" w:pos="-5529"/>
          <w:tab w:val="left" w:pos="0"/>
          <w:tab w:val="left" w:pos="1800"/>
          <w:tab w:val="left" w:pos="1843"/>
        </w:tabs>
        <w:suppressAutoHyphens/>
        <w:ind w:left="709"/>
        <w:jc w:val="center"/>
      </w:pPr>
      <w:r w:rsidRPr="003440E7">
        <w:rPr>
          <w:lang w:val="en-US"/>
        </w:rPr>
        <w:t>V</w:t>
      </w:r>
      <w:r w:rsidRPr="003440E7">
        <w:t xml:space="preserve">. ДОСУДЕБНЫЙ (ВНЕСУДЕБНЫЙ) ПОРЯДОК ОБЖАЛОВАНИЯ РЕШЕНИЙ И ДЕЙСТВИЙ (БЕЗДЕЙСТВИЯ) </w:t>
      </w:r>
      <w:r w:rsidR="00043B1B" w:rsidRPr="003440E7">
        <w:t>АДМИНИСТРАЦИИ</w:t>
      </w:r>
      <w:r w:rsidRPr="003440E7">
        <w:t>, ПРЕДОСТАВЛЯЮЩЕГО МУНИЦИПАЛЬНУЮ УСЛУГУ,</w:t>
      </w:r>
    </w:p>
    <w:p w:rsidR="00043B1B" w:rsidRPr="003440E7" w:rsidRDefault="000F2066" w:rsidP="00043B1B">
      <w:pPr>
        <w:tabs>
          <w:tab w:val="left" w:pos="-5670"/>
          <w:tab w:val="left" w:pos="-5529"/>
          <w:tab w:val="left" w:pos="0"/>
          <w:tab w:val="left" w:pos="1800"/>
          <w:tab w:val="left" w:pos="1843"/>
        </w:tabs>
        <w:jc w:val="center"/>
      </w:pPr>
      <w:r w:rsidRPr="003440E7">
        <w:t xml:space="preserve">А ТАКЖЕ ДОЛЖНОСТНЫХ ЛИЦ </w:t>
      </w:r>
    </w:p>
    <w:p w:rsidR="000F2066" w:rsidRPr="00D72EF9" w:rsidRDefault="000F2066" w:rsidP="00122B01">
      <w:pPr>
        <w:tabs>
          <w:tab w:val="left" w:pos="-5670"/>
          <w:tab w:val="left" w:pos="-5529"/>
          <w:tab w:val="left" w:pos="0"/>
          <w:tab w:val="left" w:pos="1800"/>
          <w:tab w:val="left" w:pos="1843"/>
        </w:tabs>
        <w:jc w:val="center"/>
        <w:rPr>
          <w:b/>
        </w:rPr>
      </w:pPr>
    </w:p>
    <w:p w:rsidR="000F2066" w:rsidRPr="00D72EF9" w:rsidRDefault="00BB3EB6" w:rsidP="00122B01">
      <w:pPr>
        <w:tabs>
          <w:tab w:val="left" w:pos="-5670"/>
          <w:tab w:val="left" w:pos="-5529"/>
          <w:tab w:val="left" w:pos="0"/>
          <w:tab w:val="left" w:pos="142"/>
          <w:tab w:val="left" w:pos="1843"/>
        </w:tabs>
        <w:autoSpaceDE w:val="0"/>
        <w:spacing w:line="200" w:lineRule="atLeast"/>
        <w:ind w:firstLine="709"/>
        <w:jc w:val="both"/>
      </w:pPr>
      <w:r>
        <w:t>4</w:t>
      </w:r>
      <w:r w:rsidR="0093339B">
        <w:t>2</w:t>
      </w:r>
      <w:r w:rsidR="000F2066" w:rsidRPr="00D72EF9">
        <w:t xml:space="preserve">. Заявитель </w:t>
      </w:r>
      <w:r>
        <w:t>вправе обратиться с жалобой, на д</w:t>
      </w:r>
      <w:r w:rsidRPr="00BB3EB6">
        <w:t>ействия (бездействие) муниципальных служащих и иных должностных лиц, а также принятые ими решения в ходе предоставления муниципальной услуги</w:t>
      </w:r>
      <w:r>
        <w:t>,</w:t>
      </w:r>
      <w:r w:rsidRPr="00BB3EB6">
        <w:t xml:space="preserve"> </w:t>
      </w:r>
      <w:r w:rsidR="000F2066" w:rsidRPr="00D72EF9">
        <w:t>в том числе в следующих случаях:</w:t>
      </w:r>
    </w:p>
    <w:p w:rsidR="000F2066" w:rsidRPr="00D72EF9" w:rsidRDefault="000F2066" w:rsidP="00122B01">
      <w:pPr>
        <w:numPr>
          <w:ilvl w:val="0"/>
          <w:numId w:val="6"/>
        </w:numPr>
        <w:tabs>
          <w:tab w:val="left" w:pos="-5670"/>
          <w:tab w:val="left" w:pos="-5529"/>
          <w:tab w:val="left" w:pos="0"/>
          <w:tab w:val="left" w:pos="142"/>
          <w:tab w:val="left" w:pos="1843"/>
        </w:tabs>
        <w:suppressAutoHyphens/>
        <w:autoSpaceDE w:val="0"/>
        <w:spacing w:line="200" w:lineRule="atLeast"/>
        <w:ind w:left="0" w:firstLine="709"/>
        <w:jc w:val="both"/>
      </w:pPr>
      <w:r w:rsidRPr="00D72EF9">
        <w:t>нарушение срока регистрации запроса заявителя о предоставлении муниципальной услуги;</w:t>
      </w:r>
    </w:p>
    <w:p w:rsidR="000F2066" w:rsidRPr="00D72EF9" w:rsidRDefault="000F2066" w:rsidP="00122B01">
      <w:pPr>
        <w:numPr>
          <w:ilvl w:val="0"/>
          <w:numId w:val="6"/>
        </w:numPr>
        <w:tabs>
          <w:tab w:val="left" w:pos="-5670"/>
          <w:tab w:val="left" w:pos="-5529"/>
          <w:tab w:val="left" w:pos="0"/>
          <w:tab w:val="left" w:pos="142"/>
          <w:tab w:val="left" w:pos="1843"/>
        </w:tabs>
        <w:suppressAutoHyphens/>
        <w:autoSpaceDE w:val="0"/>
        <w:spacing w:line="200" w:lineRule="atLeast"/>
        <w:ind w:left="0" w:firstLine="709"/>
        <w:jc w:val="both"/>
      </w:pPr>
      <w:r w:rsidRPr="00D72EF9">
        <w:t xml:space="preserve">  нарушение срока предоставления муниципальной услуги;</w:t>
      </w:r>
    </w:p>
    <w:p w:rsidR="000F2066" w:rsidRPr="00D72EF9" w:rsidRDefault="000F2066" w:rsidP="00122B01">
      <w:pPr>
        <w:numPr>
          <w:ilvl w:val="0"/>
          <w:numId w:val="6"/>
        </w:numPr>
        <w:tabs>
          <w:tab w:val="left" w:pos="-5670"/>
          <w:tab w:val="left" w:pos="-5529"/>
          <w:tab w:val="left" w:pos="0"/>
          <w:tab w:val="left" w:pos="142"/>
          <w:tab w:val="left" w:pos="1843"/>
        </w:tabs>
        <w:suppressAutoHyphens/>
        <w:autoSpaceDE w:val="0"/>
        <w:spacing w:line="200" w:lineRule="atLeast"/>
        <w:ind w:left="0" w:firstLine="709"/>
        <w:jc w:val="both"/>
      </w:pPr>
      <w:r w:rsidRPr="00D72EF9">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Карелия, муниципальными правовыми актами для предоставления муниципальной услуги;</w:t>
      </w:r>
    </w:p>
    <w:p w:rsidR="000F2066" w:rsidRPr="00D72EF9" w:rsidRDefault="000F2066" w:rsidP="00122B01">
      <w:pPr>
        <w:numPr>
          <w:ilvl w:val="0"/>
          <w:numId w:val="6"/>
        </w:numPr>
        <w:tabs>
          <w:tab w:val="left" w:pos="-5670"/>
          <w:tab w:val="left" w:pos="-5529"/>
          <w:tab w:val="left" w:pos="0"/>
          <w:tab w:val="left" w:pos="142"/>
          <w:tab w:val="left" w:pos="1843"/>
        </w:tabs>
        <w:suppressAutoHyphens/>
        <w:autoSpaceDE w:val="0"/>
        <w:spacing w:line="200" w:lineRule="atLeast"/>
        <w:ind w:left="0" w:firstLine="709"/>
        <w:jc w:val="both"/>
      </w:pPr>
      <w:r w:rsidRPr="00D72EF9">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Карелия, муниципальными правовыми актами для предоставления муниципальной услуги, у заявителя;</w:t>
      </w:r>
    </w:p>
    <w:p w:rsidR="000F2066" w:rsidRPr="00D72EF9" w:rsidRDefault="000F2066" w:rsidP="00122B01">
      <w:pPr>
        <w:numPr>
          <w:ilvl w:val="0"/>
          <w:numId w:val="6"/>
        </w:numPr>
        <w:tabs>
          <w:tab w:val="left" w:pos="-5670"/>
          <w:tab w:val="left" w:pos="-5529"/>
          <w:tab w:val="left" w:pos="0"/>
          <w:tab w:val="left" w:pos="142"/>
          <w:tab w:val="left" w:pos="1843"/>
        </w:tabs>
        <w:suppressAutoHyphens/>
        <w:autoSpaceDE w:val="0"/>
        <w:spacing w:line="200" w:lineRule="atLeast"/>
        <w:ind w:left="0" w:firstLine="709"/>
        <w:jc w:val="both"/>
      </w:pPr>
      <w:proofErr w:type="gramStart"/>
      <w:r w:rsidRPr="00D72EF9">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Карелия, муниципальными правовыми актами;</w:t>
      </w:r>
      <w:proofErr w:type="gramEnd"/>
    </w:p>
    <w:p w:rsidR="000F2066" w:rsidRPr="00D72EF9" w:rsidRDefault="000F2066" w:rsidP="00122B01">
      <w:pPr>
        <w:numPr>
          <w:ilvl w:val="0"/>
          <w:numId w:val="6"/>
        </w:numPr>
        <w:tabs>
          <w:tab w:val="left" w:pos="-5670"/>
          <w:tab w:val="left" w:pos="-5529"/>
          <w:tab w:val="left" w:pos="0"/>
          <w:tab w:val="left" w:pos="142"/>
          <w:tab w:val="left" w:pos="1843"/>
        </w:tabs>
        <w:suppressAutoHyphens/>
        <w:autoSpaceDE w:val="0"/>
        <w:spacing w:line="200" w:lineRule="atLeast"/>
        <w:ind w:left="0" w:firstLine="709"/>
        <w:jc w:val="both"/>
      </w:pPr>
      <w:r w:rsidRPr="00D72EF9">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Карелия, муниципальными правовыми актами;</w:t>
      </w:r>
    </w:p>
    <w:p w:rsidR="000F2066" w:rsidRPr="00D72EF9" w:rsidRDefault="000F2066" w:rsidP="00122B01">
      <w:pPr>
        <w:numPr>
          <w:ilvl w:val="0"/>
          <w:numId w:val="6"/>
        </w:numPr>
        <w:tabs>
          <w:tab w:val="left" w:pos="-5670"/>
          <w:tab w:val="left" w:pos="-5529"/>
          <w:tab w:val="left" w:pos="0"/>
          <w:tab w:val="left" w:pos="142"/>
          <w:tab w:val="left" w:pos="1843"/>
        </w:tabs>
        <w:suppressAutoHyphens/>
        <w:autoSpaceDE w:val="0"/>
        <w:spacing w:line="200" w:lineRule="atLeast"/>
        <w:ind w:left="0" w:firstLine="709"/>
        <w:jc w:val="both"/>
      </w:pPr>
      <w:proofErr w:type="gramStart"/>
      <w:r w:rsidRPr="00D72EF9">
        <w:t>отказ органа или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F2066" w:rsidRDefault="000F2066" w:rsidP="00122B01">
      <w:pPr>
        <w:tabs>
          <w:tab w:val="left" w:pos="-5670"/>
          <w:tab w:val="left" w:pos="-5529"/>
          <w:tab w:val="left" w:pos="0"/>
          <w:tab w:val="left" w:pos="142"/>
          <w:tab w:val="left" w:pos="1843"/>
        </w:tabs>
        <w:autoSpaceDE w:val="0"/>
        <w:spacing w:line="200" w:lineRule="atLeast"/>
        <w:ind w:firstLine="709"/>
        <w:jc w:val="both"/>
      </w:pPr>
      <w:r w:rsidRPr="00D72EF9">
        <w:lastRenderedPageBreak/>
        <w:t xml:space="preserve">     Жалоба может быть направлена по почте, с использованием информационно-коммуникационной сети «Интернет», официального сайта администрации Кемского муниципального района, а также может быть принята при личном приеме заявителя.</w:t>
      </w:r>
    </w:p>
    <w:p w:rsidR="00BB3EB6" w:rsidRDefault="0093339B" w:rsidP="00122B01">
      <w:pPr>
        <w:tabs>
          <w:tab w:val="left" w:pos="-5670"/>
          <w:tab w:val="left" w:pos="-5529"/>
          <w:tab w:val="left" w:pos="0"/>
          <w:tab w:val="left" w:pos="142"/>
          <w:tab w:val="left" w:pos="1843"/>
        </w:tabs>
        <w:autoSpaceDE w:val="0"/>
        <w:spacing w:line="200" w:lineRule="atLeast"/>
        <w:ind w:firstLine="709"/>
        <w:jc w:val="both"/>
        <w:rPr>
          <w:rStyle w:val="article"/>
        </w:rPr>
      </w:pPr>
      <w:r>
        <w:t>43</w:t>
      </w:r>
      <w:r w:rsidR="00BB3EB6">
        <w:t xml:space="preserve">. </w:t>
      </w:r>
      <w:r w:rsidR="00BB3EB6">
        <w:rPr>
          <w:rStyle w:val="article"/>
        </w:rPr>
        <w:t>Предметом жалобы являются решения и (или) действия (бездействие), должностных лиц, принятые (осуществленные) с нарушением порядка предоставления муниципальной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муниципальной услуги.</w:t>
      </w:r>
    </w:p>
    <w:p w:rsidR="003D6AB9" w:rsidRPr="003D6AB9" w:rsidRDefault="00BB3EB6" w:rsidP="003D6AB9">
      <w:pPr>
        <w:tabs>
          <w:tab w:val="left" w:pos="-5670"/>
          <w:tab w:val="left" w:pos="-5529"/>
          <w:tab w:val="left" w:pos="0"/>
          <w:tab w:val="left" w:pos="142"/>
          <w:tab w:val="left" w:pos="1843"/>
        </w:tabs>
        <w:autoSpaceDE w:val="0"/>
        <w:spacing w:line="200" w:lineRule="atLeast"/>
        <w:ind w:firstLine="709"/>
        <w:jc w:val="both"/>
        <w:rPr>
          <w:rStyle w:val="article"/>
        </w:rPr>
      </w:pPr>
      <w:r>
        <w:rPr>
          <w:rStyle w:val="article"/>
        </w:rPr>
        <w:t>4</w:t>
      </w:r>
      <w:r w:rsidR="0093339B">
        <w:rPr>
          <w:rStyle w:val="article"/>
        </w:rPr>
        <w:t>4</w:t>
      </w:r>
      <w:r>
        <w:rPr>
          <w:rStyle w:val="article"/>
        </w:rPr>
        <w:t>.</w:t>
      </w:r>
      <w:r w:rsidR="003D6AB9" w:rsidRPr="003D6AB9">
        <w:rPr>
          <w:rStyle w:val="article"/>
        </w:rPr>
        <w:t xml:space="preserve">        Жалоба подается в </w:t>
      </w:r>
      <w:r w:rsidR="003D6AB9">
        <w:rPr>
          <w:rStyle w:val="article"/>
        </w:rPr>
        <w:t>а</w:t>
      </w:r>
      <w:r w:rsidR="003D6AB9" w:rsidRPr="003D6AB9">
        <w:rPr>
          <w:rStyle w:val="article"/>
        </w:rPr>
        <w:t>дминистра</w:t>
      </w:r>
      <w:r w:rsidR="003D6AB9">
        <w:rPr>
          <w:rStyle w:val="article"/>
        </w:rPr>
        <w:t>цию Кемского муниципального района.</w:t>
      </w:r>
    </w:p>
    <w:p w:rsidR="00BB3EB6" w:rsidRPr="00D72EF9" w:rsidRDefault="003D6AB9" w:rsidP="003D6AB9">
      <w:pPr>
        <w:tabs>
          <w:tab w:val="left" w:pos="-5670"/>
          <w:tab w:val="left" w:pos="-5529"/>
          <w:tab w:val="left" w:pos="0"/>
          <w:tab w:val="left" w:pos="142"/>
          <w:tab w:val="left" w:pos="1843"/>
        </w:tabs>
        <w:autoSpaceDE w:val="0"/>
        <w:spacing w:line="200" w:lineRule="atLeast"/>
        <w:ind w:firstLine="709"/>
        <w:jc w:val="both"/>
      </w:pPr>
      <w:r w:rsidRPr="003D6AB9">
        <w:rPr>
          <w:rStyle w:val="article"/>
        </w:rPr>
        <w:t xml:space="preserve">        Жалоба рассматривается уполномоченным органом, предоставляющим муниципальную услугу, порядок предоставления которой был нарушен вследствие решений и действий (бездействия) </w:t>
      </w:r>
      <w:r>
        <w:rPr>
          <w:rStyle w:val="article"/>
        </w:rPr>
        <w:t>а</w:t>
      </w:r>
      <w:r w:rsidRPr="003D6AB9">
        <w:rPr>
          <w:rStyle w:val="article"/>
        </w:rPr>
        <w:t xml:space="preserve">дминистрации, её должностного лица либо муниципального служащего. В </w:t>
      </w:r>
      <w:r>
        <w:rPr>
          <w:rStyle w:val="article"/>
        </w:rPr>
        <w:t xml:space="preserve">случае если </w:t>
      </w:r>
      <w:proofErr w:type="gramStart"/>
      <w:r>
        <w:rPr>
          <w:rStyle w:val="article"/>
        </w:rPr>
        <w:t>обжалуются решения г</w:t>
      </w:r>
      <w:r w:rsidRPr="003D6AB9">
        <w:rPr>
          <w:rStyle w:val="article"/>
        </w:rPr>
        <w:t xml:space="preserve">лавы </w:t>
      </w:r>
      <w:r>
        <w:rPr>
          <w:rStyle w:val="article"/>
        </w:rPr>
        <w:t>а</w:t>
      </w:r>
      <w:r w:rsidRPr="003D6AB9">
        <w:rPr>
          <w:rStyle w:val="article"/>
        </w:rPr>
        <w:t xml:space="preserve">дминистрации </w:t>
      </w:r>
      <w:r>
        <w:rPr>
          <w:rStyle w:val="article"/>
        </w:rPr>
        <w:t xml:space="preserve">Кемского муниципального района </w:t>
      </w:r>
      <w:r w:rsidRPr="003D6AB9">
        <w:rPr>
          <w:rStyle w:val="article"/>
        </w:rPr>
        <w:t>жалоба подается</w:t>
      </w:r>
      <w:proofErr w:type="gramEnd"/>
      <w:r w:rsidRPr="003D6AB9">
        <w:rPr>
          <w:rStyle w:val="article"/>
        </w:rPr>
        <w:t xml:space="preserve"> </w:t>
      </w:r>
      <w:r>
        <w:rPr>
          <w:rStyle w:val="article"/>
        </w:rPr>
        <w:t>г</w:t>
      </w:r>
      <w:r w:rsidRPr="003D6AB9">
        <w:rPr>
          <w:rStyle w:val="article"/>
        </w:rPr>
        <w:t xml:space="preserve">лаве </w:t>
      </w:r>
      <w:r>
        <w:rPr>
          <w:rStyle w:val="article"/>
        </w:rPr>
        <w:t>администрации Кемского муниципального района</w:t>
      </w:r>
      <w:r w:rsidRPr="003D6AB9">
        <w:rPr>
          <w:rStyle w:val="article"/>
        </w:rPr>
        <w:t>.</w:t>
      </w:r>
    </w:p>
    <w:p w:rsidR="000F2066" w:rsidRPr="00D72EF9" w:rsidRDefault="007F42EC" w:rsidP="00122B01">
      <w:pPr>
        <w:tabs>
          <w:tab w:val="left" w:pos="-5670"/>
          <w:tab w:val="left" w:pos="-5529"/>
          <w:tab w:val="left" w:pos="0"/>
          <w:tab w:val="left" w:pos="142"/>
          <w:tab w:val="left" w:pos="1843"/>
        </w:tabs>
        <w:autoSpaceDE w:val="0"/>
        <w:spacing w:line="200" w:lineRule="atLeast"/>
        <w:ind w:firstLine="709"/>
        <w:jc w:val="both"/>
      </w:pPr>
      <w:r>
        <w:t>4</w:t>
      </w:r>
      <w:r w:rsidR="0093339B">
        <w:t>5</w:t>
      </w:r>
      <w:r w:rsidR="000F2066" w:rsidRPr="00D72EF9">
        <w:t xml:space="preserve">. </w:t>
      </w:r>
      <w:proofErr w:type="gramStart"/>
      <w:r w:rsidR="000F2066" w:rsidRPr="00D72EF9">
        <w:t>В жалобе в обязательном порядке указываются наименование органа, в который направляется жалоба, а также фамилия, имя, отчество (последнее — при  наличии) заявителя или полное наименование организации, номер контактного телефона, адрес местонахождения, почтовый адрес,  адрес электронной почты (при наличии), по которому должен быть направлен ответ, излагается суть жалобы (обстоятельства обжалуемого действия (бездействия), основания, по которым заявитель считает, что нарушены его права, свободы</w:t>
      </w:r>
      <w:proofErr w:type="gramEnd"/>
      <w:r w:rsidR="000F2066" w:rsidRPr="00D72EF9">
        <w:t xml:space="preserve"> и законные интересы, созданы препятствия к их реализации либо незаконно возложена какая-либо обязанность).</w:t>
      </w:r>
    </w:p>
    <w:p w:rsidR="000F2066" w:rsidRPr="00D72EF9" w:rsidRDefault="007F42EC" w:rsidP="00122B01">
      <w:pPr>
        <w:tabs>
          <w:tab w:val="left" w:pos="-5670"/>
          <w:tab w:val="left" w:pos="-5529"/>
          <w:tab w:val="left" w:pos="0"/>
          <w:tab w:val="left" w:pos="142"/>
          <w:tab w:val="left" w:pos="1843"/>
        </w:tabs>
        <w:autoSpaceDE w:val="0"/>
        <w:spacing w:line="200" w:lineRule="atLeast"/>
        <w:ind w:firstLine="709"/>
        <w:jc w:val="both"/>
      </w:pPr>
      <w:r>
        <w:t>4</w:t>
      </w:r>
      <w:r w:rsidR="0093339B">
        <w:t>6</w:t>
      </w:r>
      <w:r w:rsidR="000F2066" w:rsidRPr="00D72EF9">
        <w:t>.      Кроме того, в жалобе могут быть указаны наименование должности, фамилия, имя и отчество должностного лица,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0F2066" w:rsidRDefault="000F2066" w:rsidP="00122B01">
      <w:pPr>
        <w:tabs>
          <w:tab w:val="left" w:pos="-5670"/>
          <w:tab w:val="left" w:pos="-5529"/>
          <w:tab w:val="left" w:pos="0"/>
          <w:tab w:val="left" w:pos="142"/>
          <w:tab w:val="left" w:pos="1843"/>
        </w:tabs>
        <w:autoSpaceDE w:val="0"/>
        <w:spacing w:line="200" w:lineRule="atLeast"/>
        <w:ind w:firstLine="709"/>
        <w:jc w:val="both"/>
      </w:pPr>
      <w:r w:rsidRPr="00D72EF9">
        <w:t xml:space="preserve">   В подтверждение доводов к жалобе могут прилагаться документы и материалы, либо их копии.</w:t>
      </w:r>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4</w:t>
      </w:r>
      <w:r w:rsidR="0093339B">
        <w:t>7</w:t>
      </w:r>
      <w:r>
        <w:t>. Исчерпывающий перечень оснований для приостановления рассмотрения жалобы  и случаев, в которых ответ на жалобу не даётся.</w:t>
      </w:r>
    </w:p>
    <w:p w:rsidR="002D60B8" w:rsidRDefault="002D60B8" w:rsidP="002D60B8">
      <w:pPr>
        <w:tabs>
          <w:tab w:val="left" w:pos="-5670"/>
          <w:tab w:val="left" w:pos="-5529"/>
          <w:tab w:val="left" w:pos="0"/>
          <w:tab w:val="left" w:pos="142"/>
          <w:tab w:val="left" w:pos="1843"/>
        </w:tabs>
        <w:autoSpaceDE w:val="0"/>
        <w:spacing w:line="200" w:lineRule="atLeast"/>
        <w:ind w:firstLine="567"/>
        <w:jc w:val="both"/>
      </w:pPr>
      <w:r>
        <w:t>Ответ на жалобу не даётся в следующих случаях:</w:t>
      </w:r>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 отсутствия сведений о лице, обратившемся с жалобой (фамилии физического лица, наименования юридического лица);</w:t>
      </w:r>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 отсутствия почтового адреса и адреса электронной почты, по которому должен быть направлен ответ.</w:t>
      </w:r>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Жалоба, в которой обжалуется судебное решение, возвращается заявителю с разъяснением порядка обжалования данного судебного решения.</w:t>
      </w:r>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4</w:t>
      </w:r>
      <w:r w:rsidR="0093339B">
        <w:t>8</w:t>
      </w:r>
      <w:r>
        <w:t xml:space="preserve">. </w:t>
      </w:r>
      <w:proofErr w:type="gramStart"/>
      <w:r>
        <w:t>Поступившая 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в приеме документов у заявителя либо исправлении допущенных опечаток и ошибок или в случае обжалования нарушения срока таких исправлений — в течение 5 рабочих дней со дня ее регистрации.</w:t>
      </w:r>
      <w:proofErr w:type="gramEnd"/>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4</w:t>
      </w:r>
      <w:r w:rsidR="0093339B">
        <w:t>9</w:t>
      </w:r>
      <w:r>
        <w:t>. По результатам рассмотрения жалобы принимается решение:</w:t>
      </w:r>
    </w:p>
    <w:p w:rsidR="002D60B8" w:rsidRDefault="002D60B8" w:rsidP="002D60B8">
      <w:pPr>
        <w:tabs>
          <w:tab w:val="left" w:pos="-5670"/>
          <w:tab w:val="left" w:pos="-5529"/>
          <w:tab w:val="left" w:pos="0"/>
          <w:tab w:val="left" w:pos="142"/>
          <w:tab w:val="left" w:pos="1843"/>
        </w:tabs>
        <w:autoSpaceDE w:val="0"/>
        <w:spacing w:line="200" w:lineRule="atLeast"/>
        <w:ind w:firstLine="709"/>
        <w:jc w:val="both"/>
      </w:pPr>
      <w:proofErr w:type="gramStart"/>
      <w:r>
        <w:t>-</w:t>
      </w:r>
      <w:r>
        <w:tab/>
        <w:t>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Карелия, муниципальными правовыми актами, а также в иных формах;</w:t>
      </w:r>
      <w:proofErr w:type="gramEnd"/>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w:t>
      </w:r>
      <w:r>
        <w:tab/>
        <w:t>отказ в удовлетворении жалобы.</w:t>
      </w:r>
    </w:p>
    <w:p w:rsidR="002D60B8" w:rsidRDefault="0093339B" w:rsidP="002D60B8">
      <w:pPr>
        <w:tabs>
          <w:tab w:val="left" w:pos="-5670"/>
          <w:tab w:val="left" w:pos="-5529"/>
          <w:tab w:val="left" w:pos="0"/>
          <w:tab w:val="left" w:pos="142"/>
          <w:tab w:val="left" w:pos="1843"/>
        </w:tabs>
        <w:autoSpaceDE w:val="0"/>
        <w:spacing w:line="200" w:lineRule="atLeast"/>
        <w:ind w:firstLine="709"/>
        <w:jc w:val="both"/>
      </w:pPr>
      <w:r>
        <w:lastRenderedPageBreak/>
        <w:t>50</w:t>
      </w:r>
      <w:r w:rsidR="002D60B8">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0320" w:rsidRDefault="0093339B" w:rsidP="002D60B8">
      <w:pPr>
        <w:tabs>
          <w:tab w:val="left" w:pos="-5670"/>
          <w:tab w:val="left" w:pos="-5529"/>
          <w:tab w:val="left" w:pos="0"/>
          <w:tab w:val="left" w:pos="142"/>
          <w:tab w:val="left" w:pos="1843"/>
        </w:tabs>
        <w:autoSpaceDE w:val="0"/>
        <w:spacing w:line="200" w:lineRule="atLeast"/>
        <w:ind w:firstLine="709"/>
        <w:jc w:val="both"/>
      </w:pPr>
      <w:r>
        <w:t>51</w:t>
      </w:r>
      <w:r w:rsidR="002D60B8">
        <w:t xml:space="preserve">. </w:t>
      </w:r>
      <w:r w:rsidR="00C70320" w:rsidRPr="00C70320">
        <w:t>Заявитель вправе обжаловать решения по жалобе вышестоящим должностным лицам</w:t>
      </w:r>
      <w:r w:rsidR="00C70320">
        <w:t>.</w:t>
      </w:r>
    </w:p>
    <w:p w:rsidR="002D60B8" w:rsidRDefault="002D60B8" w:rsidP="002D60B8">
      <w:pPr>
        <w:tabs>
          <w:tab w:val="left" w:pos="-5670"/>
          <w:tab w:val="left" w:pos="-5529"/>
          <w:tab w:val="left" w:pos="0"/>
          <w:tab w:val="left" w:pos="142"/>
          <w:tab w:val="left" w:pos="1843"/>
        </w:tabs>
        <w:autoSpaceDE w:val="0"/>
        <w:spacing w:line="200" w:lineRule="atLeast"/>
        <w:ind w:firstLine="709"/>
        <w:jc w:val="both"/>
      </w:pP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70320" w:rsidRDefault="00C70320" w:rsidP="00C70320">
      <w:pPr>
        <w:tabs>
          <w:tab w:val="left" w:pos="-5670"/>
          <w:tab w:val="left" w:pos="-5529"/>
          <w:tab w:val="left" w:pos="0"/>
          <w:tab w:val="left" w:pos="142"/>
          <w:tab w:val="left" w:pos="1843"/>
        </w:tabs>
        <w:autoSpaceDE w:val="0"/>
        <w:spacing w:line="200" w:lineRule="atLeast"/>
        <w:ind w:firstLine="709"/>
        <w:jc w:val="both"/>
      </w:pPr>
      <w:r>
        <w:t>5</w:t>
      </w:r>
      <w:r w:rsidR="0093339B">
        <w:t>2</w:t>
      </w:r>
      <w:r>
        <w:t>. Заявитель имеет право на получение исчерпывающей информации и документов, необходимых для обоснования и рассмотрения жалобы.</w:t>
      </w:r>
    </w:p>
    <w:p w:rsidR="00C70320" w:rsidRDefault="00C70320" w:rsidP="00C70320">
      <w:pPr>
        <w:tabs>
          <w:tab w:val="left" w:pos="-5670"/>
          <w:tab w:val="left" w:pos="-5529"/>
          <w:tab w:val="left" w:pos="0"/>
          <w:tab w:val="left" w:pos="142"/>
          <w:tab w:val="left" w:pos="1843"/>
        </w:tabs>
        <w:autoSpaceDE w:val="0"/>
        <w:spacing w:line="200" w:lineRule="atLeast"/>
        <w:ind w:firstLine="709"/>
        <w:jc w:val="both"/>
      </w:pPr>
      <w:r>
        <w:t xml:space="preserve"> По результатам рассмотрения жалобы заявителю предоставляются копии документов, необходимых для обоснования и рассмотрения жалобы, в течение 3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C70320" w:rsidRDefault="00C70320" w:rsidP="00C70320">
      <w:pPr>
        <w:tabs>
          <w:tab w:val="left" w:pos="-5670"/>
          <w:tab w:val="left" w:pos="-5529"/>
          <w:tab w:val="left" w:pos="0"/>
          <w:tab w:val="left" w:pos="142"/>
          <w:tab w:val="left" w:pos="1843"/>
        </w:tabs>
        <w:autoSpaceDE w:val="0"/>
        <w:spacing w:line="200" w:lineRule="atLeast"/>
        <w:ind w:firstLine="709"/>
        <w:jc w:val="both"/>
      </w:pPr>
      <w:r>
        <w:t>5</w:t>
      </w:r>
      <w:r w:rsidR="0093339B">
        <w:t>3</w:t>
      </w:r>
      <w:r>
        <w:t>. Информирование заявителей о порядке обжалования решений и действий (бездействия) администрации Кемского муниципального района и её должностных лиц обеспечивается посредством размещения информации на стендах в местах предоставления государственных услуг, на официальном сайте администрации в сети Интернет, или в федеральной государственной информационной системе "Единый портал государственных и муниципальных услуг (функций)".</w:t>
      </w:r>
    </w:p>
    <w:p w:rsidR="00C70320" w:rsidRDefault="00C70320" w:rsidP="00C70320">
      <w:pPr>
        <w:tabs>
          <w:tab w:val="left" w:pos="-5670"/>
          <w:tab w:val="left" w:pos="-5529"/>
          <w:tab w:val="left" w:pos="0"/>
          <w:tab w:val="left" w:pos="142"/>
          <w:tab w:val="left" w:pos="1843"/>
        </w:tabs>
        <w:autoSpaceDE w:val="0"/>
        <w:spacing w:line="200" w:lineRule="atLeast"/>
        <w:ind w:firstLine="709"/>
        <w:jc w:val="both"/>
      </w:pPr>
      <w:r>
        <w:t xml:space="preserve">Консультирование заявителей о порядке обжалования решений и действий (бездействия) администрации Кемского муниципального района и её должностных лиц </w:t>
      </w:r>
      <w:proofErr w:type="gramStart"/>
      <w:r>
        <w:t>осуществляется</w:t>
      </w:r>
      <w:proofErr w:type="gramEnd"/>
      <w:r>
        <w:t xml:space="preserve"> в том числе по телефону, электронной почте, при личном приеме.</w:t>
      </w:r>
    </w:p>
    <w:p w:rsidR="000F2066" w:rsidRDefault="000F2066" w:rsidP="00122B01">
      <w:pPr>
        <w:tabs>
          <w:tab w:val="left" w:pos="-5529"/>
          <w:tab w:val="left" w:pos="1800"/>
          <w:tab w:val="left" w:pos="1843"/>
        </w:tabs>
        <w:spacing w:line="360" w:lineRule="auto"/>
        <w:ind w:firstLine="709"/>
        <w:rPr>
          <w:sz w:val="28"/>
          <w:szCs w:val="28"/>
        </w:rPr>
      </w:pPr>
    </w:p>
    <w:p w:rsidR="000F2066" w:rsidRDefault="000F2066" w:rsidP="000F2066">
      <w:pPr>
        <w:jc w:val="right"/>
      </w:pPr>
    </w:p>
    <w:p w:rsidR="000F2066" w:rsidRDefault="000F2066" w:rsidP="000F2066">
      <w:pPr>
        <w:jc w:val="right"/>
      </w:pPr>
    </w:p>
    <w:p w:rsidR="000F2066" w:rsidRDefault="000F2066" w:rsidP="000F2066">
      <w:pPr>
        <w:jc w:val="right"/>
      </w:pPr>
    </w:p>
    <w:p w:rsidR="000F2066" w:rsidRDefault="000F2066"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4D77F2" w:rsidRDefault="004D77F2" w:rsidP="000F2066">
      <w:pPr>
        <w:jc w:val="right"/>
      </w:pPr>
    </w:p>
    <w:p w:rsidR="000F2066" w:rsidRDefault="000F2066" w:rsidP="007F42EC">
      <w:pPr>
        <w:rPr>
          <w:sz w:val="26"/>
          <w:szCs w:val="26"/>
        </w:rPr>
      </w:pPr>
    </w:p>
    <w:p w:rsidR="007F42EC" w:rsidRDefault="007F42EC" w:rsidP="007F42EC">
      <w:pPr>
        <w:rPr>
          <w:sz w:val="26"/>
          <w:szCs w:val="26"/>
        </w:rPr>
      </w:pPr>
    </w:p>
    <w:p w:rsidR="000F2066" w:rsidRDefault="000F2066" w:rsidP="000F2066">
      <w:pPr>
        <w:jc w:val="right"/>
        <w:rPr>
          <w:sz w:val="26"/>
          <w:szCs w:val="26"/>
        </w:rPr>
      </w:pPr>
      <w:r>
        <w:rPr>
          <w:sz w:val="26"/>
          <w:szCs w:val="26"/>
        </w:rPr>
        <w:t>Приложение № 1</w:t>
      </w:r>
    </w:p>
    <w:p w:rsidR="000F2066" w:rsidRDefault="000F2066" w:rsidP="000F2066">
      <w:pPr>
        <w:jc w:val="right"/>
        <w:rPr>
          <w:sz w:val="26"/>
          <w:szCs w:val="26"/>
        </w:rPr>
      </w:pPr>
      <w:r>
        <w:rPr>
          <w:sz w:val="26"/>
          <w:szCs w:val="26"/>
        </w:rPr>
        <w:t>к административному регламенту</w:t>
      </w:r>
    </w:p>
    <w:p w:rsidR="000F2066" w:rsidRDefault="000F2066"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Pr="004D77F2" w:rsidRDefault="004D77F2" w:rsidP="004D77F2">
      <w:pPr>
        <w:jc w:val="center"/>
        <w:rPr>
          <w:sz w:val="26"/>
          <w:szCs w:val="26"/>
        </w:rPr>
      </w:pPr>
      <w:r w:rsidRPr="004D77F2">
        <w:rPr>
          <w:sz w:val="26"/>
          <w:szCs w:val="26"/>
        </w:rPr>
        <w:t>БЛОК – СХЕМА</w:t>
      </w:r>
    </w:p>
    <w:p w:rsidR="004D77F2" w:rsidRPr="004D77F2" w:rsidRDefault="004D77F2" w:rsidP="004D77F2">
      <w:pPr>
        <w:jc w:val="center"/>
        <w:rPr>
          <w:sz w:val="26"/>
          <w:szCs w:val="26"/>
        </w:rPr>
      </w:pPr>
      <w:r w:rsidRPr="004D77F2">
        <w:rPr>
          <w:sz w:val="26"/>
          <w:szCs w:val="26"/>
        </w:rPr>
        <w:t>предоставления муниципальной услуги</w:t>
      </w:r>
    </w:p>
    <w:p w:rsidR="004D77F2" w:rsidRDefault="004D77F2" w:rsidP="004D77F2">
      <w:pPr>
        <w:jc w:val="center"/>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E3CDC" w:rsidP="000F2066">
      <w:pPr>
        <w:jc w:val="right"/>
        <w:rPr>
          <w:sz w:val="26"/>
          <w:szCs w:val="26"/>
        </w:rPr>
      </w:pPr>
      <w:r>
        <w:rPr>
          <w:noProof/>
          <w:sz w:val="26"/>
          <w:szCs w:val="26"/>
        </w:rPr>
        <mc:AlternateContent>
          <mc:Choice Requires="wpg">
            <w:drawing>
              <wp:anchor distT="0" distB="0" distL="0" distR="0" simplePos="0" relativeHeight="251660288" behindDoc="0" locked="0" layoutInCell="1" allowOverlap="1">
                <wp:simplePos x="0" y="0"/>
                <wp:positionH relativeFrom="column">
                  <wp:posOffset>-708660</wp:posOffset>
                </wp:positionH>
                <wp:positionV relativeFrom="paragraph">
                  <wp:posOffset>17145</wp:posOffset>
                </wp:positionV>
                <wp:extent cx="6626860" cy="6781800"/>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6860" cy="6781800"/>
                          <a:chOff x="-1354" y="13"/>
                          <a:chExt cx="10435" cy="12722"/>
                        </a:xfrm>
                      </wpg:grpSpPr>
                      <wps:wsp>
                        <wps:cNvPr id="2" name="Rectangle 3"/>
                        <wps:cNvSpPr>
                          <a:spLocks noChangeArrowheads="1"/>
                        </wps:cNvSpPr>
                        <wps:spPr bwMode="auto">
                          <a:xfrm>
                            <a:off x="-1354" y="13"/>
                            <a:ext cx="10435" cy="1271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3" name="Line 4"/>
                        <wps:cNvCnPr/>
                        <wps:spPr bwMode="auto">
                          <a:xfrm>
                            <a:off x="546" y="2115"/>
                            <a:ext cx="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5"/>
                        <wps:cNvCnPr/>
                        <wps:spPr bwMode="auto">
                          <a:xfrm>
                            <a:off x="546" y="2115"/>
                            <a:ext cx="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6"/>
                        <wps:cNvCnPr/>
                        <wps:spPr bwMode="auto">
                          <a:xfrm>
                            <a:off x="-351" y="2834"/>
                            <a:ext cx="0"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AutoShape 7"/>
                        <wps:cNvSpPr>
                          <a:spLocks noChangeArrowheads="1"/>
                        </wps:cNvSpPr>
                        <wps:spPr bwMode="auto">
                          <a:xfrm>
                            <a:off x="885" y="373"/>
                            <a:ext cx="6655" cy="894"/>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pPr>
                                <w:ind w:right="-165"/>
                                <w:jc w:val="center"/>
                              </w:pPr>
                              <w:r>
                                <w:t>Прием заявления, проверка представленного пакета документов, выдача расписки в получении  документов</w:t>
                              </w:r>
                            </w:p>
                          </w:txbxContent>
                        </wps:txbx>
                        <wps:bodyPr rot="0" vert="horz" wrap="square" lIns="91440" tIns="45720" rIns="91440" bIns="45720" anchor="t" anchorCtr="0">
                          <a:noAutofit/>
                        </wps:bodyPr>
                      </wps:wsp>
                      <wps:wsp>
                        <wps:cNvPr id="7" name="Line 8"/>
                        <wps:cNvCnPr/>
                        <wps:spPr bwMode="auto">
                          <a:xfrm>
                            <a:off x="4226" y="1273"/>
                            <a:ext cx="0" cy="35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9"/>
                        <wps:cNvCnPr/>
                        <wps:spPr bwMode="auto">
                          <a:xfrm flipH="1">
                            <a:off x="1883" y="2713"/>
                            <a:ext cx="2336" cy="71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AutoShape 10"/>
                        <wps:cNvSpPr>
                          <a:spLocks noChangeArrowheads="1"/>
                        </wps:cNvSpPr>
                        <wps:spPr bwMode="auto">
                          <a:xfrm>
                            <a:off x="-1070" y="12735"/>
                            <a:ext cx="0" cy="0"/>
                          </a:xfrm>
                          <a:prstGeom prst="octagon">
                            <a:avLst>
                              <a:gd name="adj" fmla="val 23148"/>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r>
                                <w:t xml:space="preserve"> 1</w:t>
                              </w:r>
                            </w:p>
                          </w:txbxContent>
                        </wps:txbx>
                        <wps:bodyPr rot="0" vert="horz" wrap="square" lIns="91440" tIns="45720" rIns="91440" bIns="45720" anchor="t" anchorCtr="0">
                          <a:noAutofit/>
                        </wps:bodyPr>
                      </wps:wsp>
                      <wps:wsp>
                        <wps:cNvPr id="10" name="Line 11"/>
                        <wps:cNvCnPr/>
                        <wps:spPr bwMode="auto">
                          <a:xfrm>
                            <a:off x="4316" y="8551"/>
                            <a:ext cx="0"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2"/>
                        <wps:cNvCnPr/>
                        <wps:spPr bwMode="auto">
                          <a:xfrm>
                            <a:off x="4226" y="2713"/>
                            <a:ext cx="2156" cy="714"/>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AutoShape 13"/>
                        <wps:cNvSpPr>
                          <a:spLocks noChangeArrowheads="1"/>
                        </wps:cNvSpPr>
                        <wps:spPr bwMode="auto">
                          <a:xfrm rot="10800000" flipH="1" flipV="1">
                            <a:off x="444" y="6729"/>
                            <a:ext cx="3054" cy="896"/>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r>
                                <w:t>Оформление учетного дела</w:t>
                              </w:r>
                            </w:p>
                          </w:txbxContent>
                        </wps:txbx>
                        <wps:bodyPr rot="10800000" vert="horz" wrap="square" lIns="91440" tIns="45720" rIns="91440" bIns="45720" anchor="t" anchorCtr="0">
                          <a:noAutofit/>
                        </wps:bodyPr>
                      </wps:wsp>
                      <wps:wsp>
                        <wps:cNvPr id="13" name="Line 14"/>
                        <wps:cNvCnPr/>
                        <wps:spPr bwMode="auto">
                          <a:xfrm>
                            <a:off x="1884" y="4333"/>
                            <a:ext cx="0" cy="53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AutoShape 15"/>
                        <wps:cNvSpPr>
                          <a:spLocks noChangeArrowheads="1"/>
                        </wps:cNvSpPr>
                        <wps:spPr bwMode="auto">
                          <a:xfrm>
                            <a:off x="4765" y="4872"/>
                            <a:ext cx="3416" cy="1310"/>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pPr>
                                <w:rPr>
                                  <w:sz w:val="26"/>
                                  <w:szCs w:val="26"/>
                                </w:rPr>
                              </w:pPr>
                              <w:r>
                                <w:t xml:space="preserve">Выдача заявителю уведомления об отказе в постановке на учет </w:t>
                              </w:r>
                              <w:r>
                                <w:rPr>
                                  <w:sz w:val="26"/>
                                  <w:szCs w:val="26"/>
                                </w:rPr>
                                <w:t xml:space="preserve"> </w:t>
                              </w:r>
                            </w:p>
                            <w:p w:rsidR="0093339B" w:rsidRDefault="0093339B" w:rsidP="004D77F2"/>
                          </w:txbxContent>
                        </wps:txbx>
                        <wps:bodyPr rot="0" vert="horz" wrap="square" lIns="91440" tIns="45720" rIns="91440" bIns="45720" anchor="t" anchorCtr="0">
                          <a:noAutofit/>
                        </wps:bodyPr>
                      </wps:wsp>
                      <wps:wsp>
                        <wps:cNvPr id="15" name="AutoShape 16"/>
                        <wps:cNvSpPr>
                          <a:spLocks noChangeArrowheads="1"/>
                        </wps:cNvSpPr>
                        <wps:spPr bwMode="auto">
                          <a:xfrm>
                            <a:off x="-351" y="1632"/>
                            <a:ext cx="8875" cy="1795"/>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r>
                                <w:t xml:space="preserve">Рассмотрение представленных документов и принятие решения о постановке заявителя на учет в качестве нуждающегося в жилом помещении, либо </w:t>
                              </w:r>
                              <w:r>
                                <w:rPr>
                                  <w:szCs w:val="26"/>
                                </w:rPr>
                                <w:t xml:space="preserve">об отказе в постановке заявителя на учет </w:t>
                              </w:r>
                              <w:r>
                                <w:t>в качестве нуждающегося в жилом помещении,  формирование запроса в ЕГРН</w:t>
                              </w:r>
                            </w:p>
                          </w:txbxContent>
                        </wps:txbx>
                        <wps:bodyPr rot="0" vert="horz" wrap="square" lIns="91440" tIns="45720" rIns="91440" bIns="45720" anchor="t" anchorCtr="0">
                          <a:noAutofit/>
                        </wps:bodyPr>
                      </wps:wsp>
                      <wps:wsp>
                        <wps:cNvPr id="16" name="AutoShape 17"/>
                        <wps:cNvSpPr>
                          <a:spLocks noChangeArrowheads="1"/>
                        </wps:cNvSpPr>
                        <wps:spPr bwMode="auto">
                          <a:xfrm rot="10800000" flipH="1" flipV="1">
                            <a:off x="316" y="4868"/>
                            <a:ext cx="3310" cy="1444"/>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pPr>
                                <w:rPr>
                                  <w:sz w:val="20"/>
                                  <w:szCs w:val="20"/>
                                </w:rPr>
                              </w:pPr>
                              <w:r>
                                <w:rPr>
                                  <w:sz w:val="20"/>
                                  <w:szCs w:val="20"/>
                                </w:rPr>
                                <w:t>Выдача заявителю уведомления о постановке на учет  качестве нуждающегося в жилом помещении</w:t>
                              </w:r>
                            </w:p>
                          </w:txbxContent>
                        </wps:txbx>
                        <wps:bodyPr rot="10800000" vert="horz" wrap="square" lIns="91440" tIns="45720" rIns="91440" bIns="45720" anchor="t" anchorCtr="0">
                          <a:noAutofit/>
                        </wps:bodyPr>
                      </wps:wsp>
                      <wps:wsp>
                        <wps:cNvPr id="17" name="Line 18"/>
                        <wps:cNvCnPr/>
                        <wps:spPr bwMode="auto">
                          <a:xfrm>
                            <a:off x="6384" y="4333"/>
                            <a:ext cx="0" cy="535"/>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9"/>
                        <wps:cNvCnPr/>
                        <wps:spPr bwMode="auto">
                          <a:xfrm>
                            <a:off x="1879" y="6312"/>
                            <a:ext cx="0" cy="414"/>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AutoShape 20"/>
                        <wps:cNvSpPr>
                          <a:spLocks noChangeArrowheads="1"/>
                        </wps:cNvSpPr>
                        <wps:spPr bwMode="auto">
                          <a:xfrm>
                            <a:off x="85" y="3432"/>
                            <a:ext cx="3777" cy="896"/>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r>
                                <w:t>Соответствует</w:t>
                              </w:r>
                            </w:p>
                          </w:txbxContent>
                        </wps:txbx>
                        <wps:bodyPr rot="0" vert="horz" wrap="square" lIns="91440" tIns="45720" rIns="91440" bIns="45720" anchor="t" anchorCtr="0">
                          <a:noAutofit/>
                        </wps:bodyPr>
                      </wps:wsp>
                      <wps:wsp>
                        <wps:cNvPr id="20" name="AutoShape 21"/>
                        <wps:cNvSpPr>
                          <a:spLocks noChangeArrowheads="1"/>
                        </wps:cNvSpPr>
                        <wps:spPr bwMode="auto">
                          <a:xfrm>
                            <a:off x="4405" y="3432"/>
                            <a:ext cx="3955" cy="896"/>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39B" w:rsidRDefault="0093339B" w:rsidP="004D77F2">
                              <w:pPr>
                                <w:rPr>
                                  <w:sz w:val="20"/>
                                  <w:szCs w:val="20"/>
                                </w:rPr>
                              </w:pPr>
                              <w:r>
                                <w:rPr>
                                  <w:sz w:val="20"/>
                                  <w:szCs w:val="20"/>
                                </w:rPr>
                                <w:t>Не соответствует</w:t>
                              </w:r>
                            </w:p>
                            <w:p w:rsidR="0093339B" w:rsidRDefault="0093339B" w:rsidP="004D77F2"/>
                          </w:txbxContent>
                        </wps:txbx>
                        <wps:bodyPr rot="0" vert="horz" wrap="square" lIns="91440" tIns="45720" rIns="91440" bIns="45720" anchor="t" anchorCtr="0">
                          <a:noAutofit/>
                        </wps:bodyPr>
                      </wps:wsp>
                      <wps:wsp>
                        <wps:cNvPr id="21" name="AutoShape 22"/>
                        <wps:cNvSpPr>
                          <a:spLocks noChangeArrowheads="1"/>
                        </wps:cNvSpPr>
                        <wps:spPr bwMode="auto">
                          <a:xfrm flipH="1" flipV="1">
                            <a:off x="-813" y="9680"/>
                            <a:ext cx="9535" cy="1255"/>
                          </a:xfrm>
                          <a:prstGeom prst="roundRect">
                            <a:avLst>
                              <a:gd name="adj"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3339B" w:rsidRDefault="0093339B" w:rsidP="004D77F2">
                              <w:pPr>
                                <w:jc w:val="both"/>
                              </w:pPr>
                            </w:p>
                            <w:p w:rsidR="0093339B" w:rsidRDefault="0093339B" w:rsidP="004D77F2"/>
                          </w:txbxContent>
                        </wps:txbx>
                        <wps:bodyPr rot="1080000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55.8pt;margin-top:1.35pt;width:521.8pt;height:534pt;z-index:251660288;mso-wrap-distance-left:0;mso-wrap-distance-right:0" coordorigin="-1354,13" coordsize="10435,12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">
                <v:rect id="Rectangle 3" o:spid="_x0000_s1027" style="position:absolute;left:-1354;top:13;width:10435;height:1271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eaIsUA&#10;AADaAAAADwAAAGRycy9kb3ducmV2LnhtbESPQWvCQBSE70L/w/IEL1I3SiklzSoqSFr0YrSF3l6z&#10;zyQ0+zZkt0n8965Q6HGYmW+YZDWYWnTUusqygvksAkGcW11xoeB82j2+gHAeWWNtmRRcycFq+TBK&#10;MNa25yN1mS9EgLCLUUHpfRNL6fKSDLqZbYiDd7GtQR9kW0jdYh/gppaLKHqWBisOCyU2tC0p/8l+&#10;jYJ0vX9/2kT9tKu/Pr4/0/Qq54dMqcl4WL+C8DT4//Bf+00rWMD9Srg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t5oixQAAANoAAAAPAAAAAAAAAAAAAAAAAJgCAABkcnMv&#10;ZG93bnJldi54bWxQSwUGAAAAAAQABAD1AAAAigMAAAAA&#10;" filled="f" stroked="f">
                  <v:stroke joinstyle="round"/>
                </v:rect>
                <v:line id="Line 4" o:spid="_x0000_s1028" style="position:absolute;visibility:visible;mso-wrap-style:square" from="546,2115" to="546,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eR3cIAAADaAAAADwAAAGRycy9kb3ducmV2LnhtbESP0WrCQBRE3wX/YblC33TTNkiN2YiW&#10;tlTwResHXLLXbGj2bpLdmvTvuwXBx2FmzjD5ZrSNuFLva8cKHhcJCOLS6ZorBeev9/kLCB+QNTaO&#10;ScEvedgU00mOmXYDH+l6CpWIEPYZKjAhtJmUvjRk0S9cSxy9i+sthij7Suoehwi3jXxKkqW0WHNc&#10;MNjSq6Hy+/RjFci3dNWlphvSXUcHTJPS7T+8Ug+zcbsGEWgM9/Ct/akVPMP/lXgDZP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7eR3cIAAADaAAAADwAAAAAAAAAAAAAA&#10;AAChAgAAZHJzL2Rvd25yZXYueG1sUEsFBgAAAAAEAAQA+QAAAJADAAAAAA==&#10;" strokeweight=".26mm">
                  <v:stroke joinstyle="miter"/>
                </v:line>
                <v:line id="Line 5" o:spid="_x0000_s1029" style="position:absolute;visibility:visible;mso-wrap-style:square" from="546,2115" to="546,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4JqcIAAADaAAAADwAAAGRycy9kb3ducmV2LnhtbESPUWvCMBSF34X9h3AHe9PUEcR1RlHZ&#10;hoIvdvsBl+auKWtu2iaz3b9fBMHHwznnO5zVZnSNuFAfas8a5rMMBHHpTc2Vhq/P9+kSRIjIBhvP&#10;pOGPAmzWD5MV5sYPfKZLESuRIBxy1GBjbHMpQ2nJYZj5ljh53753GJPsK2l6HBLcNfI5yxbSYc1p&#10;wWJLe0vlT/HrNMg39dIp2w1q19EJVVb640fQ+ulx3L6CiDTGe/jWPhgNCq5X0g2Q6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4JqcIAAADaAAAADwAAAAAAAAAAAAAA&#10;AAChAgAAZHJzL2Rvd25yZXYueG1sUEsFBgAAAAAEAAQA+QAAAJADAAAAAA==&#10;" strokeweight=".26mm">
                  <v:stroke joinstyle="miter"/>
                </v:line>
                <v:line id="Line 6" o:spid="_x0000_s1030" style="position:absolute;visibility:visible;mso-wrap-style:square" from="-351,2834" to="-351,2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NGFMMAAADaAAAADwAAAGRycy9kb3ducmV2LnhtbESPQWsCMRSE7wX/Q3iCt5q1dktZjSJV&#10;obQHcduLt8fmubu4eVmS6Kb/vikUPA4z8w2zXEfTiRs531pWMJtmIIgrq1uuFXx/7R9fQfiArLGz&#10;TAp+yMN6NXpYYqHtwEe6laEWCcK+QAVNCH0hpa8aMuintidO3tk6gyFJV0vtcEhw08mnLHuRBltO&#10;Cw329NZQdSmvRsHzIW4jfc5zHj5OdRdzdxh2TqnJOG4WIALFcA//t9+1ghz+rqQb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jRhTDAAAA2gAAAA8AAAAAAAAAAAAA&#10;AAAAoQIAAGRycy9kb3ducmV2LnhtbFBLBQYAAAAABAAEAPkAAACRAwAAAAA=&#10;" strokeweight=".26mm">
                  <v:stroke endarrow="block" joinstyle="miter"/>
                </v:line>
                <v:roundrect id="AutoShape 7" o:spid="_x0000_s1031" style="position:absolute;left:885;top:373;width:6655;height:89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AJDMEA&#10;AADaAAAADwAAAGRycy9kb3ducmV2LnhtbESPQWsCMRSE74L/ITzBm2Zti8pqFFkoVby0Knh9bJ6b&#10;4OZlu0l1/feNUOhxmJlvmOW6c7W4URusZwWTcQaCuPTacqXgdHwfzUGEiKyx9kwKHhRgver3lphr&#10;f+cvuh1iJRKEQ44KTIxNLmUoDTkMY98QJ+/iW4cxybaSusV7grtavmTZVDq0nBYMNlQYKq+HH6fA&#10;69nZndh+7tz3nl7trPh4M4VSw0G3WYCI1MX/8F97qxVM4Xkl3Q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QCQzBAAAA2gAAAA8AAAAAAAAAAAAAAAAAmAIAAGRycy9kb3du&#10;cmV2LnhtbFBLBQYAAAAABAAEAPUAAACGAwAAAAA=&#10;" strokeweight=".26mm">
                  <v:stroke joinstyle="miter"/>
                  <v:textbox>
                    <w:txbxContent>
                      <w:p w:rsidR="0093339B" w:rsidRDefault="0093339B" w:rsidP="004D77F2">
                        <w:pPr>
                          <w:ind w:right="-165"/>
                          <w:jc w:val="center"/>
                        </w:pPr>
                        <w:r>
                          <w:t>Прием заявления, проверка представленного пакета документов, выдача расписки в получении  документов</w:t>
                        </w:r>
                      </w:p>
                    </w:txbxContent>
                  </v:textbox>
                </v:roundrect>
                <v:line id="Line 8" o:spid="_x0000_s1032" style="position:absolute;visibility:visible;mso-wrap-style:square" from="4226,1273" to="4226,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9+MMAAADaAAAADwAAAGRycy9kb3ducmV2LnhtbESPT2sCMRTE70K/Q3hCb5q1rVZWo5T+&#10;AdHDovXi7bF53V26eVmS1E2/vREEj8PM/IZZrqNpxZmcbywrmIwzEMSl1Q1XCo7fX6M5CB+QNbaW&#10;ScE/eVivHgZLzLXteU/nQ6hEgrDPUUEdQpdL6cuaDPqx7YiT92OdwZCkq6R22Ce4aeVTls2kwYbT&#10;Qo0dvddU/h7+jIKXIn5E2j1Pud+eqjZOXdF/OqUeh/FtASJQDPfwrb3RCl7heiXdALm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9ffjDAAAA2gAAAA8AAAAAAAAAAAAA&#10;AAAAoQIAAGRycy9kb3ducmV2LnhtbFBLBQYAAAAABAAEAPkAAACRAwAAAAA=&#10;" strokeweight=".26mm">
                  <v:stroke endarrow="block" joinstyle="miter"/>
                </v:line>
                <v:line id="Line 9" o:spid="_x0000_s1033" style="position:absolute;flip:x;visibility:visible;mso-wrap-style:square" from="1883,2713" to="4219,3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b+Fb4AAADaAAAADwAAAGRycy9kb3ducmV2LnhtbERPTYvCMBC9C/sfwix409QeRLpGqbKi&#10;N7FbPA/NbFvbTEqS1frvzUHY4+N9r7ej6cWdnG8tK1jMExDEldUt1wrKn8NsBcIHZI29ZVLwJA/b&#10;zcdkjZm2D77QvQi1iCHsM1TQhDBkUvqqIYN+bgfiyP1aZzBE6GqpHT5iuOllmiRLabDl2NDgQPuG&#10;qq74MwpsvjNlf70V5+5Qro7jM0ld963U9HPMv0AEGsO/+O0+aQVxa7wSb4Dcv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wVv4VvgAAANoAAAAPAAAAAAAAAAAAAAAAAKEC&#10;AABkcnMvZG93bnJldi54bWxQSwUGAAAAAAQABAD5AAAAjAMAAAAA&#10;" strokeweight=".26mm">
                  <v:stroke endarrow="block" joinstyle="miter"/>
                </v:line>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AutoShape 10" o:spid="_x0000_s1034" type="#_x0000_t10" style="position:absolute;left:-1070;top:12735;width:0;height: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XMtMQA&#10;AADaAAAADwAAAGRycy9kb3ducmV2LnhtbESPQWvCQBSE70L/w/IKvelGD9ZGVymlUSl40ErQ2yP7&#10;mg3Nvk2z25j++64geBxm5htmseptLTpqfeVYwXiUgCAunK64VHD8zIYzED4ga6wdk4I/8rBaPgwW&#10;mGp34T11h1CKCGGfogITQpNK6QtDFv3INcTR+3KtxRBlW0rd4iXCbS0nSTKVFiuOCwYbejNUfB9+&#10;rYL8Y4dZtzlnOeZGu/efyfP4tFbq6bF/nYMI1Id7+NbeagUvcL0Sb4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FzLTEAAAA2gAAAA8AAAAAAAAAAAAAAAAAmAIAAGRycy9k&#10;b3ducmV2LnhtbFBLBQYAAAAABAAEAPUAAACJAwAAAAA=&#10;" adj="5000" strokeweight=".26mm">
                  <v:textbox>
                    <w:txbxContent>
                      <w:p w:rsidR="0093339B" w:rsidRDefault="0093339B" w:rsidP="004D77F2">
                        <w:r>
                          <w:t xml:space="preserve"> 1</w:t>
                        </w:r>
                      </w:p>
                    </w:txbxContent>
                  </v:textbox>
                </v:shape>
                <v:line id="Line 11" o:spid="_x0000_s1035" style="position:absolute;visibility:visible;mso-wrap-style:square" from="4316,8551" to="4316,8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OajsUAAADbAAAADwAAAGRycy9kb3ducmV2LnhtbESPT2vDMAzF74N+B6PBbquz9Q8jq1vK&#10;2sHoDqXtLruJWEvCYjnYbuN9++pQ2E3iPb3302KVXacuFGLr2cDTuABFXHnbcm3g6/T++AIqJmSL&#10;nWcy8EcRVsvR3QJL6wc+0OWYaiUhHEs00KTUl1rHqiGHcex7YtF+fHCYZA21tgEHCXedfi6KuXbY&#10;sjQ02NNbQ9Xv8ewMTPd5k+lzMuNh9113eRb2wzYY83Cf16+gEuX0b75df1jBF3r5RQb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8OajsUAAADbAAAADwAAAAAAAAAA&#10;AAAAAAChAgAAZHJzL2Rvd25yZXYueG1sUEsFBgAAAAAEAAQA+QAAAJMDAAAAAA==&#10;" strokeweight=".26mm">
                  <v:stroke endarrow="block" joinstyle="miter"/>
                </v:line>
                <v:line id="Line 12" o:spid="_x0000_s1036" style="position:absolute;visibility:visible;mso-wrap-style:square" from="4226,2713" to="6382,3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8/FcIAAADbAAAADwAAAGRycy9kb3ducmV2LnhtbERPTWsCMRC9F/ofwhS81aytFlk3K6VW&#10;kPYgVS/ehs24u3QzWZLoxn9vCgVv83ifUyyj6cSFnG8tK5iMMxDEldUt1woO+/XzHIQPyBo7y6Tg&#10;Sh6W5eNDgbm2A//QZRdqkULY56igCaHPpfRVQwb92PbEiTtZZzAk6GqpHQ4p3HTyJcvepMGWU0OD&#10;PX00VP3uzkbBdBtXkb5fZzx8Hesuztx2+HRKjZ7i+wJEoBju4n/3Rqf5E/j7JR0gy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I8/FcIAAADbAAAADwAAAAAAAAAAAAAA&#10;AAChAgAAZHJzL2Rvd25yZXYueG1sUEsFBgAAAAAEAAQA+QAAAJADAAAAAA==&#10;" strokeweight=".26mm">
                  <v:stroke endarrow="block" joinstyle="miter"/>
                </v:line>
                <v:roundrect id="AutoShape 13" o:spid="_x0000_s1037" style="position:absolute;left:444;top:6729;width:3054;height:896;rotation:180;flip:x 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eZOLwA&#10;AADbAAAADwAAAGRycy9kb3ducmV2LnhtbERPyQrCMBC9C/5DGMGbpnoQqUYRwe2g4ILnoRnbajMp&#10;TbT1740geJvHW2c6b0whXlS53LKCQT8CQZxYnXOq4HJe9cYgnEfWWFgmBW9yMJ+1W1OMta35SK+T&#10;T0UIYRejgsz7MpbSJRkZdH1bEgfuZiuDPsAqlbrCOoSbQg6jaCQN5hwaMixpmVHyOD2NAl2viyvX&#10;qbO7ndnf9WEzXh42SnU7zWICwlPj/+Kfe6vD/CF8fwkHyNk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J95k4vAAAANsAAAAPAAAAAAAAAAAAAAAAAJgCAABkcnMvZG93bnJldi54&#10;bWxQSwUGAAAAAAQABAD1AAAAgQMAAAAA&#10;" strokeweight=".26mm">
                  <v:stroke joinstyle="miter"/>
                  <v:textbox style="mso-rotate:180">
                    <w:txbxContent>
                      <w:p w:rsidR="0093339B" w:rsidRDefault="0093339B" w:rsidP="004D77F2">
                        <w:r>
                          <w:t>Оформление учетного дела</w:t>
                        </w:r>
                      </w:p>
                    </w:txbxContent>
                  </v:textbox>
                </v:roundrect>
                <v:line id="Line 14" o:spid="_x0000_s1038" style="position:absolute;visibility:visible;mso-wrap-style:square" from="1884,4333" to="1884,4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EE+cEAAADbAAAADwAAAGRycy9kb3ducmV2LnhtbERPS2sCMRC+F/ofwhS81Wx9UbZGER8g&#10;9iBaL96GzXR36WayJNGN/94IBW/z8T1nOo+mEVdyvras4KOfgSAurK65VHD62bx/gvABWWNjmRTc&#10;yMN89voyxVzbjg90PYZSpBD2OSqoQmhzKX1RkUHfty1x4n6tMxgSdKXUDrsUbho5yLKJNFhzaqiw&#10;pWVFxd/xYhSM9nEV6Xs45m53Lps4dvtu7ZTqvcXFF4hAMTzF/+6tTvOH8PglHSB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EQT5wQAAANsAAAAPAAAAAAAAAAAAAAAA&#10;AKECAABkcnMvZG93bnJldi54bWxQSwUGAAAAAAQABAD5AAAAjwMAAAAA&#10;" strokeweight=".26mm">
                  <v:stroke endarrow="block" joinstyle="miter"/>
                </v:line>
                <v:roundrect id="AutoShape 15" o:spid="_x0000_s1039" style="position:absolute;left:4765;top:4872;width:3416;height:13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WQa8EA&#10;AADbAAAADwAAAGRycy9kb3ducmV2LnhtbERP32vCMBB+F/Y/hBvsTdM5UammZRTGNvbiVPD1aM4m&#10;2Fxqk2n33y+CsLf7+H7euhxcKy7UB+tZwfMkA0Fce225UbDfvY2XIEJE1th6JgW/FKAsHkZrzLW/&#10;8jddtrERKYRDjgpMjF0uZagNOQwT3xEn7uh7hzHBvpG6x2sKd62cZtlcOrScGgx2VBmqT9sfp8Dr&#10;xcHt2W4+3fmLXuyiep+ZSqmnx+F1BSLSEP/Fd/eHTvNncPslHS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1kGvBAAAA2wAAAA8AAAAAAAAAAAAAAAAAmAIAAGRycy9kb3du&#10;cmV2LnhtbFBLBQYAAAAABAAEAPUAAACGAwAAAAA=&#10;" strokeweight=".26mm">
                  <v:stroke joinstyle="miter"/>
                  <v:textbox>
                    <w:txbxContent>
                      <w:p w:rsidR="0093339B" w:rsidRDefault="0093339B" w:rsidP="004D77F2">
                        <w:pPr>
                          <w:rPr>
                            <w:sz w:val="26"/>
                            <w:szCs w:val="26"/>
                          </w:rPr>
                        </w:pPr>
                        <w:r>
                          <w:t xml:space="preserve">Выдача заявителю уведомления об отказе в постановке на учет </w:t>
                        </w:r>
                        <w:r>
                          <w:rPr>
                            <w:sz w:val="26"/>
                            <w:szCs w:val="26"/>
                          </w:rPr>
                          <w:t xml:space="preserve"> </w:t>
                        </w:r>
                      </w:p>
                      <w:p w:rsidR="0093339B" w:rsidRDefault="0093339B" w:rsidP="004D77F2"/>
                    </w:txbxContent>
                  </v:textbox>
                </v:roundrect>
                <v:roundrect id="AutoShape 16" o:spid="_x0000_s1040" style="position:absolute;left:-351;top:1632;width:8875;height:179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k18MAA&#10;AADbAAAADwAAAGRycy9kb3ducmV2LnhtbERPTWsCMRC9F/wPYYTealZrVVajyELR0kurgtdhM26C&#10;m8l2E3X996ZQ6G0e73MWq87V4kptsJ4VDAcZCOLSa8uVgsP+/WUGIkRkjbVnUnCnAKtl72mBufY3&#10;/qbrLlYihXDIUYGJscmlDKUhh2HgG+LEnXzrMCbYVlK3eEvhrpajLJtIh5ZTg8GGCkPleXdxCrye&#10;Ht2B7deH+/mkVzstNmNTKPXc79ZzEJG6+C/+c291mv8Gv7+k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k18MAAAADbAAAADwAAAAAAAAAAAAAAAACYAgAAZHJzL2Rvd25y&#10;ZXYueG1sUEsFBgAAAAAEAAQA9QAAAIUDAAAAAA==&#10;" strokeweight=".26mm">
                  <v:stroke joinstyle="miter"/>
                  <v:textbox>
                    <w:txbxContent>
                      <w:p w:rsidR="0093339B" w:rsidRDefault="0093339B" w:rsidP="004D77F2">
                        <w:r>
                          <w:t xml:space="preserve">Рассмотрение представленных документов и принятие решения о постановке заявителя на учет в качестве нуждающегося в жилом помещении, либо </w:t>
                        </w:r>
                        <w:r>
                          <w:rPr>
                            <w:szCs w:val="26"/>
                          </w:rPr>
                          <w:t xml:space="preserve">об отказе в постановке заявителя на учет </w:t>
                        </w:r>
                        <w:r>
                          <w:t>в качестве нуждающегося в жилом помещении,  формирование запроса в ЕГРН</w:t>
                        </w:r>
                      </w:p>
                    </w:txbxContent>
                  </v:textbox>
                </v:roundrect>
                <v:roundrect id="AutoShape 17" o:spid="_x0000_s1041" style="position:absolute;left:316;top:4868;width:3310;height:1444;rotation:180;flip:x 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yfO7wA&#10;AADbAAAADwAAAGRycy9kb3ducmV2LnhtbERPyQrCMBC9C/5DGMGbpnoQqUYRwe2g4ILnoRnbajMp&#10;TbT1740geJvHW2c6b0whXlS53LKCQT8CQZxYnXOq4HJe9cYgnEfWWFgmBW9yMJ+1W1OMta35SK+T&#10;T0UIYRejgsz7MpbSJRkZdH1bEgfuZiuDPsAqlbrCOoSbQg6jaCQN5hwaMixpmVHyOD2NAl2viyvX&#10;qbO7ndnf9WEzXh42SnU7zWICwlPj/+Kfe6vD/BF8fwkHyNk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2zJ87vAAAANsAAAAPAAAAAAAAAAAAAAAAAJgCAABkcnMvZG93bnJldi54&#10;bWxQSwUGAAAAAAQABAD1AAAAgQMAAAAA&#10;" strokeweight=".26mm">
                  <v:stroke joinstyle="miter"/>
                  <v:textbox style="mso-rotate:180">
                    <w:txbxContent>
                      <w:p w:rsidR="0093339B" w:rsidRDefault="0093339B" w:rsidP="004D77F2">
                        <w:pPr>
                          <w:rPr>
                            <w:sz w:val="20"/>
                            <w:szCs w:val="20"/>
                          </w:rPr>
                        </w:pPr>
                        <w:r>
                          <w:rPr>
                            <w:sz w:val="20"/>
                            <w:szCs w:val="20"/>
                          </w:rPr>
                          <w:t>Выдача заявителю уведомления о постановке на учет  качестве нуждающегося в жилом помещении</w:t>
                        </w:r>
                      </w:p>
                    </w:txbxContent>
                  </v:textbox>
                </v:roundrect>
                <v:line id="Line 18" o:spid="_x0000_s1042" style="position:absolute;visibility:visible;mso-wrap-style:square" from="6384,4333" to="6384,4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oC+sEAAADbAAAADwAAAGRycy9kb3ducmV2LnhtbERPS2sCMRC+C/0PYYTeNGtbraxGKX2A&#10;6GHRevE2bKa7SzeTJUnd9N8bQfA2H99zlutoWnEm5xvLCibjDARxaXXDlYLj99doDsIHZI2tZVLw&#10;Tx7Wq4fBEnNte97T+RAqkULY56igDqHLpfRlTQb92HbEifuxzmBI0FVSO+xTuGnlU5bNpMGGU0ON&#10;Hb3XVP4e/oyClyJ+RNo9T7nfnqo2Tl3RfzqlHofxbQEiUAx38c290Wn+K1x/SQfI1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KgL6wQAAANsAAAAPAAAAAAAAAAAAAAAA&#10;AKECAABkcnMvZG93bnJldi54bWxQSwUGAAAAAAQABAD5AAAAjwMAAAAA&#10;" strokeweight=".26mm">
                  <v:stroke endarrow="block" joinstyle="miter"/>
                </v:line>
                <v:line id="Line 19" o:spid="_x0000_s1043" style="position:absolute;visibility:visible;mso-wrap-style:square" from="1879,6312" to="1879,6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WWiMUAAADbAAAADwAAAGRycy9kb3ducmV2LnhtbESPT2vDMAzF74N+B6PBbquz9Q8jq1vK&#10;2sHoDqXtLruJWEvCYjnYbuN9++pQ2E3iPb3302KVXacuFGLr2cDTuABFXHnbcm3g6/T++AIqJmSL&#10;nWcy8EcRVsvR3QJL6wc+0OWYaiUhHEs00KTUl1rHqiGHcex7YtF+fHCYZA21tgEHCXedfi6KuXbY&#10;sjQ02NNbQ9Xv8ewMTPd5k+lzMuNh9113eRb2wzYY83Cf16+gEuX0b75df1jBF1j5RQb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WWiMUAAADbAAAADwAAAAAAAAAA&#10;AAAAAAChAgAAZHJzL2Rvd25yZXYueG1sUEsFBgAAAAAEAAQA+QAAAJMDAAAAAA==&#10;" strokeweight=".26mm">
                  <v:stroke endarrow="block" joinstyle="miter"/>
                </v:line>
                <v:shapetype id="_x0000_t110" coordsize="21600,21600" o:spt="110" path="m10800,l,10800,10800,21600,21600,10800xe">
                  <v:stroke joinstyle="miter"/>
                  <v:path gradientshapeok="t" o:connecttype="rect" textboxrect="5400,5400,16200,16200"/>
                </v:shapetype>
                <v:shape id="AutoShape 20" o:spid="_x0000_s1044" type="#_x0000_t110" style="position:absolute;left:85;top:3432;width:3777;height: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NmEcAA&#10;AADbAAAADwAAAGRycy9kb3ducmV2LnhtbERPzYrCMBC+L/gOYQRva7ouilajiLKyFw9VH2BsxjZs&#10;MylNrNWn3wiCt/n4fmex6mwlWmq8cazga5iAIM6dNlwoOB1/PqcgfEDWWDkmBXfysFr2PhaYanfj&#10;jNpDKEQMYZ+igjKEOpXS5yVZ9ENXE0fu4hqLIcKmkLrBWwy3lRwlyURaNBwbSqxpU1L+d7haBZNT&#10;Zvbj8+57+5Amu27Xe3tutVKDfreegwjUhbf45f7Vcf4Mnr/EA+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6NmEcAAAADbAAAADwAAAAAAAAAAAAAAAACYAgAAZHJzL2Rvd25y&#10;ZXYueG1sUEsFBgAAAAAEAAQA9QAAAIUDAAAAAA==&#10;" strokeweight=".26mm">
                  <v:textbox>
                    <w:txbxContent>
                      <w:p w:rsidR="0093339B" w:rsidRDefault="0093339B" w:rsidP="004D77F2">
                        <w:r>
                          <w:t>Соответствует</w:t>
                        </w:r>
                      </w:p>
                    </w:txbxContent>
                  </v:textbox>
                </v:shape>
                <v:shape id="AutoShape 21" o:spid="_x0000_s1045" type="#_x0000_t110" style="position:absolute;left:4405;top:3432;width:3955;height: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FMb8A&#10;AADbAAAADwAAAGRycy9kb3ducmV2LnhtbERPzYrCMBC+L/gOYQRva6qiLNUooihePNT1AcZmbIPN&#10;pDSxVp/eHASPH9//YtXZSrTUeONYwWiYgCDOnTZcKDj/737/QPiArLFyTAqe5GG17P0sMNXuwRm1&#10;p1CIGMI+RQVlCHUqpc9LsuiHriaO3NU1FkOETSF1g48Ybis5TpKZtGg4NpRY06ak/Ha6WwWzc2aO&#10;08t+sn1Jk92366O9tFqpQb9bz0EE6sJX/HEftIJxXB+/xB8gl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9QUxvwAAANsAAAAPAAAAAAAAAAAAAAAAAJgCAABkcnMvZG93bnJl&#10;di54bWxQSwUGAAAAAAQABAD1AAAAhAMAAAAA&#10;" strokeweight=".26mm">
                  <v:textbox>
                    <w:txbxContent>
                      <w:p w:rsidR="0093339B" w:rsidRDefault="0093339B" w:rsidP="004D77F2">
                        <w:pPr>
                          <w:rPr>
                            <w:sz w:val="20"/>
                            <w:szCs w:val="20"/>
                          </w:rPr>
                        </w:pPr>
                        <w:r>
                          <w:rPr>
                            <w:sz w:val="20"/>
                            <w:szCs w:val="20"/>
                          </w:rPr>
                          <w:t>Не соответствует</w:t>
                        </w:r>
                      </w:p>
                      <w:p w:rsidR="0093339B" w:rsidRDefault="0093339B" w:rsidP="004D77F2"/>
                    </w:txbxContent>
                  </v:textbox>
                </v:shape>
                <v:roundrect id="AutoShape 22" o:spid="_x0000_s1046" style="position:absolute;left:-813;top:9680;width:9535;height:1255;flip:x 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9zh8EA&#10;AADbAAAADwAAAGRycy9kb3ducmV2LnhtbESPwWrDMBBE74X+g9hCb7XsHNriRA7BUNproua+SBvb&#10;2FoZS4ncv48KhR6HmXnD7Parm8SNljB4VlAVJQhi4+3AnYJv/fHyDiJEZIuTZ1LwQwH2zePDDmvr&#10;Ex/pdoqdyBAONSroY5xrKYPpyWEo/EycvYtfHMYsl07aBVOGu0luyvJVOhw4L/Q4U9uTGU9Xp+B8&#10;+Uz6LZXmMK3tuUuj1tdBK/X8tB62ICKt8T/81/6yCjYV/H7JP0A2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Pc4fBAAAA2wAAAA8AAAAAAAAAAAAAAAAAmAIAAGRycy9kb3du&#10;cmV2LnhtbFBLBQYAAAAABAAEAPUAAACGAwAAAAA=&#10;" filled="f" stroked="f">
                  <v:textbox style="mso-rotate:180">
                    <w:txbxContent>
                      <w:p w:rsidR="0093339B" w:rsidRDefault="0093339B" w:rsidP="004D77F2">
                        <w:pPr>
                          <w:jc w:val="both"/>
                        </w:pPr>
                      </w:p>
                      <w:p w:rsidR="0093339B" w:rsidRDefault="0093339B" w:rsidP="004D77F2"/>
                    </w:txbxContent>
                  </v:textbox>
                </v:roundrect>
              </v:group>
            </w:pict>
          </mc:Fallback>
        </mc:AlternateContent>
      </w: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4D77F2" w:rsidRDefault="004D77F2" w:rsidP="000F2066">
      <w:pPr>
        <w:jc w:val="right"/>
        <w:rPr>
          <w:sz w:val="26"/>
          <w:szCs w:val="26"/>
        </w:rPr>
      </w:pPr>
    </w:p>
    <w:p w:rsidR="000F2066" w:rsidRDefault="000F2066" w:rsidP="00344A58">
      <w:pPr>
        <w:rPr>
          <w:color w:val="FF0000"/>
        </w:rPr>
      </w:pPr>
    </w:p>
    <w:p w:rsidR="000F2066" w:rsidRDefault="000F2066" w:rsidP="000F2066">
      <w:pPr>
        <w:pStyle w:val="ConsPlusNonformat"/>
        <w:widowControl/>
        <w:jc w:val="center"/>
        <w:rPr>
          <w:rFonts w:ascii="Times New Roman" w:hAnsi="Times New Roman" w:cs="Times New Roman"/>
          <w:b/>
        </w:rPr>
      </w:pPr>
    </w:p>
    <w:p w:rsidR="00344A58" w:rsidRDefault="00122B01" w:rsidP="00344A58">
      <w:pPr>
        <w:rPr>
          <w:sz w:val="26"/>
          <w:szCs w:val="26"/>
        </w:rPr>
      </w:pPr>
      <w:r w:rsidRPr="00122B01">
        <w:rPr>
          <w:rFonts w:ascii="Courier New" w:hAnsi="Courier New" w:cs="Courier New"/>
          <w:sz w:val="20"/>
          <w:szCs w:val="20"/>
        </w:rPr>
        <w:lastRenderedPageBreak/>
        <w:t xml:space="preserve">                      </w:t>
      </w:r>
    </w:p>
    <w:p w:rsidR="00344A58" w:rsidRDefault="00344A58" w:rsidP="00344A58">
      <w:pPr>
        <w:jc w:val="right"/>
        <w:rPr>
          <w:sz w:val="26"/>
          <w:szCs w:val="26"/>
        </w:rPr>
      </w:pPr>
      <w:r>
        <w:rPr>
          <w:sz w:val="26"/>
          <w:szCs w:val="26"/>
        </w:rPr>
        <w:t>Приложение № 2</w:t>
      </w:r>
    </w:p>
    <w:p w:rsidR="00344A58" w:rsidRDefault="00344A58" w:rsidP="00344A58">
      <w:pPr>
        <w:jc w:val="right"/>
        <w:rPr>
          <w:sz w:val="26"/>
          <w:szCs w:val="26"/>
        </w:rPr>
      </w:pPr>
      <w:r>
        <w:rPr>
          <w:sz w:val="26"/>
          <w:szCs w:val="26"/>
        </w:rPr>
        <w:t>к административному регламенту</w:t>
      </w:r>
    </w:p>
    <w:p w:rsidR="00344A58" w:rsidRDefault="00344A58" w:rsidP="00122B01">
      <w:pPr>
        <w:widowControl w:val="0"/>
        <w:autoSpaceDE w:val="0"/>
        <w:autoSpaceDN w:val="0"/>
        <w:adjustRightInd w:val="0"/>
        <w:rPr>
          <w:rFonts w:ascii="Courier New" w:hAnsi="Courier New" w:cs="Courier New"/>
          <w:sz w:val="20"/>
          <w:szCs w:val="20"/>
        </w:rPr>
      </w:pPr>
    </w:p>
    <w:p w:rsidR="00344A58" w:rsidRDefault="00344A58" w:rsidP="00122B01">
      <w:pPr>
        <w:widowControl w:val="0"/>
        <w:autoSpaceDE w:val="0"/>
        <w:autoSpaceDN w:val="0"/>
        <w:adjustRightInd w:val="0"/>
        <w:rPr>
          <w:rFonts w:ascii="Courier New" w:hAnsi="Courier New" w:cs="Courier New"/>
          <w:sz w:val="20"/>
          <w:szCs w:val="20"/>
        </w:rPr>
      </w:pPr>
    </w:p>
    <w:p w:rsidR="00122B01" w:rsidRPr="00122B01" w:rsidRDefault="00122B01" w:rsidP="00344A58">
      <w:pPr>
        <w:widowControl w:val="0"/>
        <w:autoSpaceDE w:val="0"/>
        <w:autoSpaceDN w:val="0"/>
        <w:adjustRightInd w:val="0"/>
        <w:jc w:val="center"/>
        <w:rPr>
          <w:rFonts w:ascii="Courier New" w:hAnsi="Courier New" w:cs="Courier New"/>
          <w:sz w:val="20"/>
          <w:szCs w:val="20"/>
        </w:rPr>
      </w:pPr>
      <w:r w:rsidRPr="00122B01">
        <w:rPr>
          <w:rFonts w:ascii="Courier New" w:hAnsi="Courier New" w:cs="Courier New"/>
          <w:sz w:val="20"/>
          <w:szCs w:val="20"/>
        </w:rPr>
        <w:t>В жилищную комиссию</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Администрации Кемского муниципального района</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от 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proofErr w:type="gramStart"/>
      <w:r w:rsidRPr="00122B01">
        <w:rPr>
          <w:rFonts w:ascii="Courier New" w:hAnsi="Courier New" w:cs="Courier New"/>
          <w:sz w:val="20"/>
          <w:szCs w:val="20"/>
        </w:rPr>
        <w:t>проживающего</w:t>
      </w:r>
      <w:proofErr w:type="gramEnd"/>
      <w:r w:rsidRPr="00122B01">
        <w:rPr>
          <w:rFonts w:ascii="Courier New" w:hAnsi="Courier New" w:cs="Courier New"/>
          <w:sz w:val="20"/>
          <w:szCs w:val="20"/>
        </w:rPr>
        <w:t xml:space="preserve"> (ей) по адресу 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тел.</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bookmarkStart w:id="2" w:name="Par243"/>
      <w:bookmarkEnd w:id="2"/>
      <w:r w:rsidRPr="00122B01">
        <w:rPr>
          <w:rFonts w:ascii="Courier New" w:hAnsi="Courier New" w:cs="Courier New"/>
          <w:sz w:val="20"/>
          <w:szCs w:val="20"/>
        </w:rPr>
        <w:t xml:space="preserve">                                 ЗАЯВЛЕНИЕ</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В связи 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указать причины отсутствия жилой площади или необходимости замены</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ее, дать краткую характеристику занимаемой жилой площади, а также указать,</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w:t>
      </w:r>
      <w:proofErr w:type="gramStart"/>
      <w:r w:rsidRPr="00122B01">
        <w:rPr>
          <w:rFonts w:ascii="Courier New" w:hAnsi="Courier New" w:cs="Courier New"/>
          <w:sz w:val="20"/>
          <w:szCs w:val="20"/>
        </w:rPr>
        <w:t>имеет ли заявитель и совместно проживающие с ним члены семьи дом (или</w:t>
      </w:r>
      <w:proofErr w:type="gramEnd"/>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часть его), квартиру (или часть ее) на правах личной собственности</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w:t>
      </w:r>
      <w:r w:rsidR="00805DC2">
        <w:rPr>
          <w:rFonts w:ascii="Courier New" w:hAnsi="Courier New" w:cs="Courier New"/>
          <w:sz w:val="20"/>
          <w:szCs w:val="20"/>
        </w:rPr>
        <w:t xml:space="preserve">   Прошу  внести на обсуждение </w:t>
      </w:r>
      <w:r w:rsidRPr="00122B01">
        <w:rPr>
          <w:rFonts w:ascii="Courier New" w:hAnsi="Courier New" w:cs="Courier New"/>
          <w:sz w:val="20"/>
          <w:szCs w:val="20"/>
        </w:rPr>
        <w:t>жилищной комиссии  Администрации</w:t>
      </w:r>
      <w:r w:rsidR="00805DC2">
        <w:rPr>
          <w:rFonts w:ascii="Courier New" w:hAnsi="Courier New" w:cs="Courier New"/>
          <w:sz w:val="20"/>
          <w:szCs w:val="20"/>
        </w:rPr>
        <w:t xml:space="preserve"> </w:t>
      </w:r>
      <w:r w:rsidRPr="00122B01">
        <w:rPr>
          <w:rFonts w:ascii="Courier New" w:hAnsi="Courier New" w:cs="Courier New"/>
          <w:sz w:val="20"/>
          <w:szCs w:val="20"/>
        </w:rPr>
        <w:t xml:space="preserve">Кемского </w:t>
      </w:r>
      <w:r w:rsidR="00805DC2">
        <w:rPr>
          <w:rFonts w:ascii="Courier New" w:hAnsi="Courier New" w:cs="Courier New"/>
          <w:sz w:val="20"/>
          <w:szCs w:val="20"/>
        </w:rPr>
        <w:t>муниципального района</w:t>
      </w:r>
      <w:r w:rsidRPr="00122B01">
        <w:rPr>
          <w:rFonts w:ascii="Courier New" w:hAnsi="Courier New" w:cs="Courier New"/>
          <w:sz w:val="20"/>
          <w:szCs w:val="20"/>
        </w:rPr>
        <w:t xml:space="preserve"> мою просьбу о принятии меня и членов моей</w:t>
      </w:r>
      <w:r w:rsidR="00805DC2">
        <w:rPr>
          <w:rFonts w:ascii="Courier New" w:hAnsi="Courier New" w:cs="Courier New"/>
          <w:sz w:val="20"/>
          <w:szCs w:val="20"/>
        </w:rPr>
        <w:t xml:space="preserve"> </w:t>
      </w:r>
      <w:r w:rsidRPr="00122B01">
        <w:rPr>
          <w:rFonts w:ascii="Courier New" w:hAnsi="Courier New" w:cs="Courier New"/>
          <w:sz w:val="20"/>
          <w:szCs w:val="20"/>
        </w:rPr>
        <w:t>семьи на учет в качестве нуждающихся в жилом помещении.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О себе сообщаю, что я работаю 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(наименование учреждения, предприятия, организации)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В должности 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Моя семья состоит из ________ человек:</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  "__"____ 201__ г.  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(фамилия, имя, отчество)                       число, подпись заявителя</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  "__"____ 201__ г.  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(фамилия, имя, отчество)                       число, подпись члена семьи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  "__"____ 201__ г.  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(фамилия, имя, отчество)                       число, подпись члена семьи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  "__"____ 201__ г.  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(фамилия, имя, отчество)                       число, подпись члена семьи</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Я  (и вышеуказанные  дееспособные члены  мой семьи) даю (даем) согласие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на получение  уполномоченным  органом  по учету любых  данных,  необходимых</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для проверки  предоставленных  мною  сведений  и восполнения  отсутствующей</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информации,  от соответствующих федеральных органов государственной власти,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органов  местного  самоуправления,  организаций  всех  форм  собственности,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а также на обработку и использование моих (наших) персональных данных.</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Я (мы) предупрежде</w:t>
      </w:r>
      <w:proofErr w:type="gramStart"/>
      <w:r w:rsidRPr="00122B01">
        <w:rPr>
          <w:rFonts w:ascii="Courier New" w:hAnsi="Courier New" w:cs="Courier New"/>
          <w:sz w:val="20"/>
          <w:szCs w:val="20"/>
        </w:rPr>
        <w:t>н(</w:t>
      </w:r>
      <w:proofErr w:type="gramEnd"/>
      <w:r w:rsidRPr="00122B01">
        <w:rPr>
          <w:rFonts w:ascii="Courier New" w:hAnsi="Courier New" w:cs="Courier New"/>
          <w:sz w:val="20"/>
          <w:szCs w:val="20"/>
        </w:rPr>
        <w:t xml:space="preserve">ы) о  последствиях, предусмотренных </w:t>
      </w:r>
      <w:hyperlink r:id="rId7" w:history="1">
        <w:r w:rsidRPr="00122B01">
          <w:rPr>
            <w:rFonts w:ascii="Courier New" w:hAnsi="Courier New" w:cs="Courier New"/>
            <w:sz w:val="20"/>
            <w:szCs w:val="20"/>
          </w:rPr>
          <w:t>частью 1</w:t>
        </w:r>
      </w:hyperlink>
      <w:r w:rsidRPr="00122B01">
        <w:rPr>
          <w:rFonts w:ascii="Courier New" w:hAnsi="Courier New" w:cs="Courier New"/>
          <w:sz w:val="20"/>
          <w:szCs w:val="20"/>
        </w:rPr>
        <w:t xml:space="preserve"> статьи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56 Жилищного  кодекса  Российской  Федерации,  </w:t>
      </w:r>
      <w:proofErr w:type="gramStart"/>
      <w:r w:rsidRPr="00122B01">
        <w:rPr>
          <w:rFonts w:ascii="Courier New" w:hAnsi="Courier New" w:cs="Courier New"/>
          <w:sz w:val="20"/>
          <w:szCs w:val="20"/>
        </w:rPr>
        <w:t>наступающих</w:t>
      </w:r>
      <w:proofErr w:type="gramEnd"/>
      <w:r w:rsidRPr="00122B01">
        <w:rPr>
          <w:rFonts w:ascii="Courier New" w:hAnsi="Courier New" w:cs="Courier New"/>
          <w:sz w:val="20"/>
          <w:szCs w:val="20"/>
        </w:rPr>
        <w:t xml:space="preserve">  при выявлении в</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предоставленных  </w:t>
      </w:r>
      <w:proofErr w:type="gramStart"/>
      <w:r w:rsidRPr="00122B01">
        <w:rPr>
          <w:rFonts w:ascii="Courier New" w:hAnsi="Courier New" w:cs="Courier New"/>
          <w:sz w:val="20"/>
          <w:szCs w:val="20"/>
        </w:rPr>
        <w:t>документах</w:t>
      </w:r>
      <w:proofErr w:type="gramEnd"/>
      <w:r w:rsidRPr="00122B01">
        <w:rPr>
          <w:rFonts w:ascii="Courier New" w:hAnsi="Courier New" w:cs="Courier New"/>
          <w:sz w:val="20"/>
          <w:szCs w:val="20"/>
        </w:rPr>
        <w:t xml:space="preserve">  сведений, не соответствующих действительности,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а  также об ответственности, предусмотренной </w:t>
      </w:r>
      <w:hyperlink r:id="rId8" w:history="1">
        <w:r w:rsidRPr="00122B01">
          <w:rPr>
            <w:rFonts w:ascii="Courier New" w:hAnsi="Courier New" w:cs="Courier New"/>
            <w:sz w:val="20"/>
            <w:szCs w:val="20"/>
          </w:rPr>
          <w:t>статьей 327</w:t>
        </w:r>
      </w:hyperlink>
      <w:r w:rsidRPr="00122B01">
        <w:rPr>
          <w:rFonts w:ascii="Courier New" w:hAnsi="Courier New" w:cs="Courier New"/>
          <w:sz w:val="20"/>
          <w:szCs w:val="20"/>
        </w:rPr>
        <w:t xml:space="preserve"> Уголовного кодекса</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Российской Федерации, за подделку документов.</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Приложение: на _________ листах.</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Подпись лица принявшего документы __________________ "__"______ 201__ г.</w:t>
      </w:r>
    </w:p>
    <w:p w:rsidR="00122B01" w:rsidRPr="00122B01" w:rsidRDefault="00122B01" w:rsidP="00122B01">
      <w:pPr>
        <w:widowControl w:val="0"/>
        <w:autoSpaceDE w:val="0"/>
        <w:autoSpaceDN w:val="0"/>
        <w:adjustRightInd w:val="0"/>
        <w:jc w:val="right"/>
        <w:rPr>
          <w:rFonts w:ascii="Calibri" w:eastAsia="Calibri" w:hAnsi="Calibri" w:cs="Calibri"/>
          <w:sz w:val="20"/>
          <w:szCs w:val="20"/>
          <w:lang w:eastAsia="en-US"/>
        </w:rPr>
      </w:pPr>
    </w:p>
    <w:p w:rsidR="00122B01" w:rsidRPr="00122B01" w:rsidRDefault="00122B01" w:rsidP="00122B01">
      <w:pPr>
        <w:widowControl w:val="0"/>
        <w:autoSpaceDE w:val="0"/>
        <w:autoSpaceDN w:val="0"/>
        <w:adjustRightInd w:val="0"/>
        <w:jc w:val="right"/>
        <w:rPr>
          <w:rFonts w:ascii="Calibri" w:eastAsia="Calibri" w:hAnsi="Calibri" w:cs="Calibri"/>
          <w:sz w:val="20"/>
          <w:szCs w:val="20"/>
          <w:lang w:eastAsia="en-US"/>
        </w:rPr>
      </w:pPr>
    </w:p>
    <w:p w:rsidR="00122B01" w:rsidRPr="00122B01" w:rsidRDefault="00122B01" w:rsidP="00122B01">
      <w:pPr>
        <w:widowControl w:val="0"/>
        <w:autoSpaceDE w:val="0"/>
        <w:autoSpaceDN w:val="0"/>
        <w:adjustRightInd w:val="0"/>
        <w:jc w:val="right"/>
        <w:rPr>
          <w:rFonts w:ascii="Calibri" w:eastAsia="Calibri" w:hAnsi="Calibri" w:cs="Calibri"/>
          <w:sz w:val="20"/>
          <w:szCs w:val="20"/>
          <w:lang w:eastAsia="en-US"/>
        </w:rPr>
      </w:pPr>
    </w:p>
    <w:p w:rsidR="00122B01" w:rsidRPr="00122B01" w:rsidRDefault="00122B01" w:rsidP="00344A58">
      <w:pPr>
        <w:widowControl w:val="0"/>
        <w:autoSpaceDE w:val="0"/>
        <w:autoSpaceDN w:val="0"/>
        <w:adjustRightInd w:val="0"/>
        <w:jc w:val="center"/>
        <w:rPr>
          <w:rFonts w:ascii="Calibri" w:eastAsia="Calibri" w:hAnsi="Calibri" w:cs="Calibri"/>
          <w:sz w:val="20"/>
          <w:szCs w:val="20"/>
          <w:lang w:eastAsia="en-US"/>
        </w:rPr>
      </w:pPr>
    </w:p>
    <w:p w:rsidR="00122B01" w:rsidRPr="00122B01" w:rsidRDefault="00122B01" w:rsidP="00122B01">
      <w:pPr>
        <w:widowControl w:val="0"/>
        <w:autoSpaceDE w:val="0"/>
        <w:autoSpaceDN w:val="0"/>
        <w:adjustRightInd w:val="0"/>
        <w:jc w:val="both"/>
        <w:rPr>
          <w:rFonts w:ascii="Calibri" w:eastAsia="Calibri" w:hAnsi="Calibri" w:cs="Calibri"/>
          <w:sz w:val="22"/>
          <w:szCs w:val="22"/>
          <w:lang w:eastAsia="en-US"/>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В жилищную комиссию  Администрации</w:t>
      </w:r>
      <w:r w:rsidR="001F7DB9">
        <w:rPr>
          <w:rFonts w:ascii="Courier New" w:hAnsi="Courier New" w:cs="Courier New"/>
          <w:sz w:val="20"/>
          <w:szCs w:val="20"/>
        </w:rPr>
        <w:t xml:space="preserve"> Кемского</w:t>
      </w:r>
      <w:r w:rsidRPr="00122B01">
        <w:rPr>
          <w:rFonts w:ascii="Courier New" w:hAnsi="Courier New" w:cs="Courier New"/>
          <w:sz w:val="20"/>
          <w:szCs w:val="20"/>
        </w:rPr>
        <w:t xml:space="preserve"> муниципального района 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от</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дата рождения                      место рождения</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Паспорт: серия        N                кем выдан</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адрес регистрации по месту жительства</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Телефон                                            СНИЛС</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bookmarkStart w:id="3" w:name="Par388"/>
      <w:bookmarkEnd w:id="3"/>
      <w:r w:rsidRPr="00122B01">
        <w:rPr>
          <w:rFonts w:ascii="Courier New" w:hAnsi="Courier New" w:cs="Courier New"/>
          <w:sz w:val="20"/>
          <w:szCs w:val="20"/>
        </w:rPr>
        <w:t xml:space="preserve">                                 ЗАЯВЛЕНИЕ</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Прошу признать меня и членов моей семьи  малоимущими в целях постановки</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на  учет в  качестве  нуждающихся в  жилых  помещениях,  предоставляемых </w:t>
      </w:r>
      <w:proofErr w:type="gramStart"/>
      <w:r w:rsidRPr="00122B01">
        <w:rPr>
          <w:rFonts w:ascii="Courier New" w:hAnsi="Courier New" w:cs="Courier New"/>
          <w:sz w:val="20"/>
          <w:szCs w:val="20"/>
        </w:rPr>
        <w:t>по</w:t>
      </w:r>
      <w:proofErr w:type="gramEnd"/>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договорам социального найма</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Сведения о составе семьи:</w:t>
      </w:r>
    </w:p>
    <w:p w:rsidR="00122B01" w:rsidRPr="00122B01" w:rsidRDefault="00122B01" w:rsidP="00122B01">
      <w:pPr>
        <w:widowControl w:val="0"/>
        <w:autoSpaceDE w:val="0"/>
        <w:autoSpaceDN w:val="0"/>
        <w:adjustRightInd w:val="0"/>
        <w:jc w:val="both"/>
        <w:rPr>
          <w:rFonts w:ascii="Calibri" w:eastAsia="Calibri" w:hAnsi="Calibri" w:cs="Calibri"/>
          <w:sz w:val="20"/>
          <w:szCs w:val="20"/>
          <w:lang w:eastAsia="en-US"/>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│1. Фамилия, имя, │Родственные      │Адрес регистрации по   │Отношение </w:t>
      </w:r>
      <w:proofErr w:type="gramStart"/>
      <w:r w:rsidRPr="00122B01">
        <w:rPr>
          <w:rFonts w:ascii="Courier New" w:hAnsi="Courier New" w:cs="Courier New"/>
          <w:sz w:val="20"/>
          <w:szCs w:val="20"/>
        </w:rPr>
        <w:t>к</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│отчество члена   │отношения </w:t>
      </w:r>
      <w:proofErr w:type="gramStart"/>
      <w:r w:rsidRPr="00122B01">
        <w:rPr>
          <w:rFonts w:ascii="Courier New" w:hAnsi="Courier New" w:cs="Courier New"/>
          <w:sz w:val="20"/>
          <w:szCs w:val="20"/>
        </w:rPr>
        <w:t>с</w:t>
      </w:r>
      <w:proofErr w:type="gramEnd"/>
      <w:r w:rsidRPr="00122B01">
        <w:rPr>
          <w:rFonts w:ascii="Courier New" w:hAnsi="Courier New" w:cs="Courier New"/>
          <w:sz w:val="20"/>
          <w:szCs w:val="20"/>
        </w:rPr>
        <w:t xml:space="preserve">      │</w:t>
      </w:r>
      <w:proofErr w:type="gramStart"/>
      <w:r w:rsidRPr="00122B01">
        <w:rPr>
          <w:rFonts w:ascii="Courier New" w:hAnsi="Courier New" w:cs="Courier New"/>
          <w:sz w:val="20"/>
          <w:szCs w:val="20"/>
        </w:rPr>
        <w:t>месту</w:t>
      </w:r>
      <w:proofErr w:type="gramEnd"/>
      <w:r w:rsidRPr="00122B01">
        <w:rPr>
          <w:rFonts w:ascii="Courier New" w:hAnsi="Courier New" w:cs="Courier New"/>
          <w:sz w:val="20"/>
          <w:szCs w:val="20"/>
        </w:rPr>
        <w:t xml:space="preserve"> жительства       │работе, учебе│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│семьи            │заявителем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│Паспортные </w:t>
      </w:r>
      <w:proofErr w:type="spellStart"/>
      <w:r w:rsidRPr="00122B01">
        <w:rPr>
          <w:rFonts w:ascii="Courier New" w:hAnsi="Courier New" w:cs="Courier New"/>
          <w:sz w:val="20"/>
          <w:szCs w:val="20"/>
        </w:rPr>
        <w:t>данные│Серия</w:t>
      </w:r>
      <w:proofErr w:type="spellEnd"/>
      <w:r w:rsidRPr="00122B01">
        <w:rPr>
          <w:rFonts w:ascii="Courier New" w:hAnsi="Courier New" w:cs="Courier New"/>
          <w:sz w:val="20"/>
          <w:szCs w:val="20"/>
        </w:rPr>
        <w:t>, номер  │            │Дата выдачи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│Место         │            │Дата рождения│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│СНИЛС:           │рождения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│Кем </w:t>
      </w:r>
      <w:proofErr w:type="gramStart"/>
      <w:r w:rsidRPr="00122B01">
        <w:rPr>
          <w:rFonts w:ascii="Courier New" w:hAnsi="Courier New" w:cs="Courier New"/>
          <w:sz w:val="20"/>
          <w:szCs w:val="20"/>
        </w:rPr>
        <w:t>выдан</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│2. Фамилия, имя, │Родственные      │Адрес регистрации по   │Отношение </w:t>
      </w:r>
      <w:proofErr w:type="gramStart"/>
      <w:r w:rsidRPr="00122B01">
        <w:rPr>
          <w:rFonts w:ascii="Courier New" w:hAnsi="Courier New" w:cs="Courier New"/>
          <w:sz w:val="20"/>
          <w:szCs w:val="20"/>
        </w:rPr>
        <w:t>к</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│отчество члена   │отношения </w:t>
      </w:r>
      <w:proofErr w:type="gramStart"/>
      <w:r w:rsidRPr="00122B01">
        <w:rPr>
          <w:rFonts w:ascii="Courier New" w:hAnsi="Courier New" w:cs="Courier New"/>
          <w:sz w:val="20"/>
          <w:szCs w:val="20"/>
        </w:rPr>
        <w:t>с</w:t>
      </w:r>
      <w:proofErr w:type="gramEnd"/>
      <w:r w:rsidRPr="00122B01">
        <w:rPr>
          <w:rFonts w:ascii="Courier New" w:hAnsi="Courier New" w:cs="Courier New"/>
          <w:sz w:val="20"/>
          <w:szCs w:val="20"/>
        </w:rPr>
        <w:t xml:space="preserve">      │</w:t>
      </w:r>
      <w:proofErr w:type="gramStart"/>
      <w:r w:rsidRPr="00122B01">
        <w:rPr>
          <w:rFonts w:ascii="Courier New" w:hAnsi="Courier New" w:cs="Courier New"/>
          <w:sz w:val="20"/>
          <w:szCs w:val="20"/>
        </w:rPr>
        <w:t>месту</w:t>
      </w:r>
      <w:proofErr w:type="gramEnd"/>
      <w:r w:rsidRPr="00122B01">
        <w:rPr>
          <w:rFonts w:ascii="Courier New" w:hAnsi="Courier New" w:cs="Courier New"/>
          <w:sz w:val="20"/>
          <w:szCs w:val="20"/>
        </w:rPr>
        <w:t xml:space="preserve"> жительства       │работе, учебе│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│семьи            │заявителем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│Паспортные </w:t>
      </w:r>
      <w:proofErr w:type="spellStart"/>
      <w:r w:rsidRPr="00122B01">
        <w:rPr>
          <w:rFonts w:ascii="Courier New" w:hAnsi="Courier New" w:cs="Courier New"/>
          <w:sz w:val="20"/>
          <w:szCs w:val="20"/>
        </w:rPr>
        <w:t>данные│Серия</w:t>
      </w:r>
      <w:proofErr w:type="spellEnd"/>
      <w:r w:rsidRPr="00122B01">
        <w:rPr>
          <w:rFonts w:ascii="Courier New" w:hAnsi="Courier New" w:cs="Courier New"/>
          <w:sz w:val="20"/>
          <w:szCs w:val="20"/>
        </w:rPr>
        <w:t>, номер  │            │Дата выдачи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│Место         │            │Дата рождения│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│СНИЛС:           │рождения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│Кем </w:t>
      </w:r>
      <w:proofErr w:type="gramStart"/>
      <w:r w:rsidRPr="00122B01">
        <w:rPr>
          <w:rFonts w:ascii="Courier New" w:hAnsi="Courier New" w:cs="Courier New"/>
          <w:sz w:val="20"/>
          <w:szCs w:val="20"/>
        </w:rPr>
        <w:t>выдан</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│3. Фамилия, имя, │Родственные      │Адрес регистрации по   │Отношение </w:t>
      </w:r>
      <w:proofErr w:type="gramStart"/>
      <w:r w:rsidRPr="00122B01">
        <w:rPr>
          <w:rFonts w:ascii="Courier New" w:hAnsi="Courier New" w:cs="Courier New"/>
          <w:sz w:val="20"/>
          <w:szCs w:val="20"/>
        </w:rPr>
        <w:t>к</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│отчество члена   │отношения </w:t>
      </w:r>
      <w:proofErr w:type="gramStart"/>
      <w:r w:rsidRPr="00122B01">
        <w:rPr>
          <w:rFonts w:ascii="Courier New" w:hAnsi="Courier New" w:cs="Courier New"/>
          <w:sz w:val="20"/>
          <w:szCs w:val="20"/>
        </w:rPr>
        <w:t>с</w:t>
      </w:r>
      <w:proofErr w:type="gramEnd"/>
      <w:r w:rsidRPr="00122B01">
        <w:rPr>
          <w:rFonts w:ascii="Courier New" w:hAnsi="Courier New" w:cs="Courier New"/>
          <w:sz w:val="20"/>
          <w:szCs w:val="20"/>
        </w:rPr>
        <w:t xml:space="preserve">      │</w:t>
      </w:r>
      <w:proofErr w:type="gramStart"/>
      <w:r w:rsidRPr="00122B01">
        <w:rPr>
          <w:rFonts w:ascii="Courier New" w:hAnsi="Courier New" w:cs="Courier New"/>
          <w:sz w:val="20"/>
          <w:szCs w:val="20"/>
        </w:rPr>
        <w:t>месту</w:t>
      </w:r>
      <w:proofErr w:type="gramEnd"/>
      <w:r w:rsidRPr="00122B01">
        <w:rPr>
          <w:rFonts w:ascii="Courier New" w:hAnsi="Courier New" w:cs="Courier New"/>
          <w:sz w:val="20"/>
          <w:szCs w:val="20"/>
        </w:rPr>
        <w:t xml:space="preserve"> жительства       │работе, учебе│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│семьи            │заявителем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│Паспортные </w:t>
      </w:r>
      <w:proofErr w:type="spellStart"/>
      <w:r w:rsidRPr="00122B01">
        <w:rPr>
          <w:rFonts w:ascii="Courier New" w:hAnsi="Courier New" w:cs="Courier New"/>
          <w:sz w:val="20"/>
          <w:szCs w:val="20"/>
        </w:rPr>
        <w:t>данные│Серия</w:t>
      </w:r>
      <w:proofErr w:type="spellEnd"/>
      <w:r w:rsidRPr="00122B01">
        <w:rPr>
          <w:rFonts w:ascii="Courier New" w:hAnsi="Courier New" w:cs="Courier New"/>
          <w:sz w:val="20"/>
          <w:szCs w:val="20"/>
        </w:rPr>
        <w:t>, номер  │            │Дата выдачи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│Место         │            │Дата рождения│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lastRenderedPageBreak/>
        <w:t>│СНИЛС:           │рождения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│Кем </w:t>
      </w:r>
      <w:proofErr w:type="gramStart"/>
      <w:r w:rsidRPr="00122B01">
        <w:rPr>
          <w:rFonts w:ascii="Courier New" w:hAnsi="Courier New" w:cs="Courier New"/>
          <w:sz w:val="20"/>
          <w:szCs w:val="20"/>
        </w:rPr>
        <w:t>выдан</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│4. Фамилия, имя, │Родственные      │Адрес регистрации по   │Отношение </w:t>
      </w:r>
      <w:proofErr w:type="gramStart"/>
      <w:r w:rsidRPr="00122B01">
        <w:rPr>
          <w:rFonts w:ascii="Courier New" w:hAnsi="Courier New" w:cs="Courier New"/>
          <w:sz w:val="20"/>
          <w:szCs w:val="20"/>
        </w:rPr>
        <w:t>к</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│отчество члена   │отношения </w:t>
      </w:r>
      <w:proofErr w:type="gramStart"/>
      <w:r w:rsidRPr="00122B01">
        <w:rPr>
          <w:rFonts w:ascii="Courier New" w:hAnsi="Courier New" w:cs="Courier New"/>
          <w:sz w:val="20"/>
          <w:szCs w:val="20"/>
        </w:rPr>
        <w:t>с</w:t>
      </w:r>
      <w:proofErr w:type="gramEnd"/>
      <w:r w:rsidRPr="00122B01">
        <w:rPr>
          <w:rFonts w:ascii="Courier New" w:hAnsi="Courier New" w:cs="Courier New"/>
          <w:sz w:val="20"/>
          <w:szCs w:val="20"/>
        </w:rPr>
        <w:t xml:space="preserve">      │</w:t>
      </w:r>
      <w:proofErr w:type="gramStart"/>
      <w:r w:rsidRPr="00122B01">
        <w:rPr>
          <w:rFonts w:ascii="Courier New" w:hAnsi="Courier New" w:cs="Courier New"/>
          <w:sz w:val="20"/>
          <w:szCs w:val="20"/>
        </w:rPr>
        <w:t>месту</w:t>
      </w:r>
      <w:proofErr w:type="gramEnd"/>
      <w:r w:rsidRPr="00122B01">
        <w:rPr>
          <w:rFonts w:ascii="Courier New" w:hAnsi="Courier New" w:cs="Courier New"/>
          <w:sz w:val="20"/>
          <w:szCs w:val="20"/>
        </w:rPr>
        <w:t xml:space="preserve"> жительства       │работе, учебе│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│семьи            │заявителем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│Паспортные </w:t>
      </w:r>
      <w:proofErr w:type="spellStart"/>
      <w:r w:rsidRPr="00122B01">
        <w:rPr>
          <w:rFonts w:ascii="Courier New" w:hAnsi="Courier New" w:cs="Courier New"/>
          <w:sz w:val="20"/>
          <w:szCs w:val="20"/>
        </w:rPr>
        <w:t>данные│Серия</w:t>
      </w:r>
      <w:proofErr w:type="spellEnd"/>
      <w:r w:rsidRPr="00122B01">
        <w:rPr>
          <w:rFonts w:ascii="Courier New" w:hAnsi="Courier New" w:cs="Courier New"/>
          <w:sz w:val="20"/>
          <w:szCs w:val="20"/>
        </w:rPr>
        <w:t>, номер  │            │Дата выдачи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│Место         │            │Дата рождения│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│СНИЛС:           │рождения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│Кем </w:t>
      </w:r>
      <w:proofErr w:type="gramStart"/>
      <w:r w:rsidRPr="00122B01">
        <w:rPr>
          <w:rFonts w:ascii="Courier New" w:hAnsi="Courier New" w:cs="Courier New"/>
          <w:sz w:val="20"/>
          <w:szCs w:val="20"/>
        </w:rPr>
        <w:t>выдан</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│5. Фамилия, имя, │Родственные      │Адрес регистрации по   │Отношение </w:t>
      </w:r>
      <w:proofErr w:type="gramStart"/>
      <w:r w:rsidRPr="00122B01">
        <w:rPr>
          <w:rFonts w:ascii="Courier New" w:hAnsi="Courier New" w:cs="Courier New"/>
          <w:sz w:val="20"/>
          <w:szCs w:val="20"/>
        </w:rPr>
        <w:t>к</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│отчество члена   │отношения </w:t>
      </w:r>
      <w:proofErr w:type="gramStart"/>
      <w:r w:rsidRPr="00122B01">
        <w:rPr>
          <w:rFonts w:ascii="Courier New" w:hAnsi="Courier New" w:cs="Courier New"/>
          <w:sz w:val="20"/>
          <w:szCs w:val="20"/>
        </w:rPr>
        <w:t>с</w:t>
      </w:r>
      <w:proofErr w:type="gramEnd"/>
      <w:r w:rsidRPr="00122B01">
        <w:rPr>
          <w:rFonts w:ascii="Courier New" w:hAnsi="Courier New" w:cs="Courier New"/>
          <w:sz w:val="20"/>
          <w:szCs w:val="20"/>
        </w:rPr>
        <w:t xml:space="preserve">      │</w:t>
      </w:r>
      <w:proofErr w:type="gramStart"/>
      <w:r w:rsidRPr="00122B01">
        <w:rPr>
          <w:rFonts w:ascii="Courier New" w:hAnsi="Courier New" w:cs="Courier New"/>
          <w:sz w:val="20"/>
          <w:szCs w:val="20"/>
        </w:rPr>
        <w:t>месту</w:t>
      </w:r>
      <w:proofErr w:type="gramEnd"/>
      <w:r w:rsidRPr="00122B01">
        <w:rPr>
          <w:rFonts w:ascii="Courier New" w:hAnsi="Courier New" w:cs="Courier New"/>
          <w:sz w:val="20"/>
          <w:szCs w:val="20"/>
        </w:rPr>
        <w:t xml:space="preserve"> жительства       │работе, учебе│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│семьи            │заявителем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│Паспортные </w:t>
      </w:r>
      <w:proofErr w:type="spellStart"/>
      <w:r w:rsidRPr="00122B01">
        <w:rPr>
          <w:rFonts w:ascii="Courier New" w:hAnsi="Courier New" w:cs="Courier New"/>
          <w:sz w:val="20"/>
          <w:szCs w:val="20"/>
        </w:rPr>
        <w:t>данные│Серия</w:t>
      </w:r>
      <w:proofErr w:type="spellEnd"/>
      <w:r w:rsidRPr="00122B01">
        <w:rPr>
          <w:rFonts w:ascii="Courier New" w:hAnsi="Courier New" w:cs="Courier New"/>
          <w:sz w:val="20"/>
          <w:szCs w:val="20"/>
        </w:rPr>
        <w:t>, номер  │            │Дата выдачи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│Место         │            │Дата рождения│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│СНИЛС:           │рождения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│Кем </w:t>
      </w:r>
      <w:proofErr w:type="gramStart"/>
      <w:r w:rsidRPr="00122B01">
        <w:rPr>
          <w:rFonts w:ascii="Courier New" w:hAnsi="Courier New" w:cs="Courier New"/>
          <w:sz w:val="20"/>
          <w:szCs w:val="20"/>
        </w:rPr>
        <w:t>выдан</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│6. Фамилия, имя, │Родственные      │Адрес регистрации по   │Отношение </w:t>
      </w:r>
      <w:proofErr w:type="gramStart"/>
      <w:r w:rsidRPr="00122B01">
        <w:rPr>
          <w:rFonts w:ascii="Courier New" w:hAnsi="Courier New" w:cs="Courier New"/>
          <w:sz w:val="20"/>
          <w:szCs w:val="20"/>
        </w:rPr>
        <w:t>к</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│отчество члена   │отношения </w:t>
      </w:r>
      <w:proofErr w:type="gramStart"/>
      <w:r w:rsidRPr="00122B01">
        <w:rPr>
          <w:rFonts w:ascii="Courier New" w:hAnsi="Courier New" w:cs="Courier New"/>
          <w:sz w:val="20"/>
          <w:szCs w:val="20"/>
        </w:rPr>
        <w:t>с</w:t>
      </w:r>
      <w:proofErr w:type="gramEnd"/>
      <w:r w:rsidRPr="00122B01">
        <w:rPr>
          <w:rFonts w:ascii="Courier New" w:hAnsi="Courier New" w:cs="Courier New"/>
          <w:sz w:val="20"/>
          <w:szCs w:val="20"/>
        </w:rPr>
        <w:t xml:space="preserve">      │</w:t>
      </w:r>
      <w:proofErr w:type="gramStart"/>
      <w:r w:rsidRPr="00122B01">
        <w:rPr>
          <w:rFonts w:ascii="Courier New" w:hAnsi="Courier New" w:cs="Courier New"/>
          <w:sz w:val="20"/>
          <w:szCs w:val="20"/>
        </w:rPr>
        <w:t>месту</w:t>
      </w:r>
      <w:proofErr w:type="gramEnd"/>
      <w:r w:rsidRPr="00122B01">
        <w:rPr>
          <w:rFonts w:ascii="Courier New" w:hAnsi="Courier New" w:cs="Courier New"/>
          <w:sz w:val="20"/>
          <w:szCs w:val="20"/>
        </w:rPr>
        <w:t xml:space="preserve"> жительства       │работе, учебе│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│семьи            │заявителем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│Паспортные </w:t>
      </w:r>
      <w:proofErr w:type="spellStart"/>
      <w:r w:rsidRPr="00122B01">
        <w:rPr>
          <w:rFonts w:ascii="Courier New" w:hAnsi="Courier New" w:cs="Courier New"/>
          <w:sz w:val="20"/>
          <w:szCs w:val="20"/>
        </w:rPr>
        <w:t>данные│Серия</w:t>
      </w:r>
      <w:proofErr w:type="spellEnd"/>
      <w:r w:rsidRPr="00122B01">
        <w:rPr>
          <w:rFonts w:ascii="Courier New" w:hAnsi="Courier New" w:cs="Courier New"/>
          <w:sz w:val="20"/>
          <w:szCs w:val="20"/>
        </w:rPr>
        <w:t>, номер  │            │Дата выдачи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│Место         │            │Дата рождения│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│СНИЛС:           │рождения      │            │             │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│Кем </w:t>
      </w:r>
      <w:proofErr w:type="gramStart"/>
      <w:r w:rsidRPr="00122B01">
        <w:rPr>
          <w:rFonts w:ascii="Courier New" w:hAnsi="Courier New" w:cs="Courier New"/>
          <w:sz w:val="20"/>
          <w:szCs w:val="20"/>
        </w:rPr>
        <w:t>выдан</w:t>
      </w:r>
      <w:proofErr w:type="gramEnd"/>
      <w:r w:rsidRPr="00122B01">
        <w:rPr>
          <w:rFonts w:ascii="Courier New" w:hAnsi="Courier New" w:cs="Courier New"/>
          <w:sz w:val="20"/>
          <w:szCs w:val="20"/>
        </w:rPr>
        <w:t xml:space="preserve">                                              │</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jc w:val="both"/>
        <w:rPr>
          <w:rFonts w:ascii="Calibri" w:eastAsia="Calibri" w:hAnsi="Calibri" w:cs="Calibri"/>
          <w:sz w:val="20"/>
          <w:szCs w:val="20"/>
          <w:lang w:eastAsia="en-US"/>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Сведения о доходе семьи  и составе принадлежащего ей имущества прилагаются.</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Я  и  члены  моей семьи предупреждены  об ответственности,  предусмотренной</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законодательством, за предоставление  недостоверных сведений. Даем согласие</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на  проведение проверки представленных сведений.  С Перечнем видов доходов,</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а также имущества, учитываемых при отнесении граждан  к  </w:t>
      </w:r>
      <w:proofErr w:type="gramStart"/>
      <w:r w:rsidRPr="00122B01">
        <w:rPr>
          <w:rFonts w:ascii="Courier New" w:hAnsi="Courier New" w:cs="Courier New"/>
          <w:sz w:val="20"/>
          <w:szCs w:val="20"/>
        </w:rPr>
        <w:t>малоимущим</w:t>
      </w:r>
      <w:proofErr w:type="gramEnd"/>
      <w:r w:rsidRPr="00122B01">
        <w:rPr>
          <w:rFonts w:ascii="Courier New" w:hAnsi="Courier New" w:cs="Courier New"/>
          <w:sz w:val="20"/>
          <w:szCs w:val="20"/>
        </w:rPr>
        <w:t xml:space="preserve"> в целях</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постановки на учет в качестве </w:t>
      </w:r>
      <w:proofErr w:type="gramStart"/>
      <w:r w:rsidRPr="00122B01">
        <w:rPr>
          <w:rFonts w:ascii="Courier New" w:hAnsi="Courier New" w:cs="Courier New"/>
          <w:sz w:val="20"/>
          <w:szCs w:val="20"/>
        </w:rPr>
        <w:t>нуждающихся</w:t>
      </w:r>
      <w:proofErr w:type="gramEnd"/>
      <w:r w:rsidRPr="00122B01">
        <w:rPr>
          <w:rFonts w:ascii="Courier New" w:hAnsi="Courier New" w:cs="Courier New"/>
          <w:sz w:val="20"/>
          <w:szCs w:val="20"/>
        </w:rPr>
        <w:t xml:space="preserve"> в жилом помещении, ознакомлены.</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Дата ______________________   Подпись заявителя 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Подписи совершеннолетних членов семьи (с расшифровкой) 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Паспортные данные (данные свидетельств о рождении) сверены 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подпись специалиста УЖХ</w:t>
      </w:r>
    </w:p>
    <w:p w:rsidR="00122B01" w:rsidRDefault="00122B01" w:rsidP="00122B01">
      <w:pPr>
        <w:widowControl w:val="0"/>
        <w:autoSpaceDE w:val="0"/>
        <w:autoSpaceDN w:val="0"/>
        <w:adjustRightInd w:val="0"/>
        <w:ind w:firstLine="540"/>
        <w:jc w:val="both"/>
        <w:rPr>
          <w:rFonts w:eastAsia="Calibri"/>
          <w:sz w:val="22"/>
          <w:szCs w:val="22"/>
          <w:lang w:eastAsia="en-US"/>
        </w:rPr>
      </w:pPr>
    </w:p>
    <w:p w:rsidR="008204D8" w:rsidRPr="00122B01" w:rsidRDefault="008204D8" w:rsidP="00122B01">
      <w:pPr>
        <w:widowControl w:val="0"/>
        <w:autoSpaceDE w:val="0"/>
        <w:autoSpaceDN w:val="0"/>
        <w:adjustRightInd w:val="0"/>
        <w:ind w:firstLine="540"/>
        <w:jc w:val="both"/>
        <w:rPr>
          <w:rFonts w:eastAsia="Calibri"/>
          <w:sz w:val="22"/>
          <w:szCs w:val="22"/>
          <w:lang w:eastAsia="en-US"/>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Сведения о доходе семьи</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Сообщаю,  что  (за </w:t>
      </w:r>
      <w:proofErr w:type="gramStart"/>
      <w:r w:rsidRPr="00122B01">
        <w:rPr>
          <w:rFonts w:ascii="Courier New" w:hAnsi="Courier New" w:cs="Courier New"/>
          <w:sz w:val="20"/>
          <w:szCs w:val="20"/>
        </w:rPr>
        <w:t>предыдущие</w:t>
      </w:r>
      <w:proofErr w:type="gramEnd"/>
      <w:r w:rsidRPr="00122B01">
        <w:rPr>
          <w:rFonts w:ascii="Courier New" w:hAnsi="Courier New" w:cs="Courier New"/>
          <w:sz w:val="20"/>
          <w:szCs w:val="20"/>
        </w:rPr>
        <w:t xml:space="preserve">  12 месяцев)  моя семья  имела  следующий</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доход:</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480"/>
        <w:gridCol w:w="2280"/>
        <w:gridCol w:w="1200"/>
        <w:gridCol w:w="1920"/>
      </w:tblGrid>
      <w:tr w:rsidR="00122B01" w:rsidRPr="00122B01" w:rsidTr="00122B01">
        <w:trPr>
          <w:trHeight w:val="1200"/>
          <w:tblCellSpacing w:w="5" w:type="nil"/>
        </w:trPr>
        <w:tc>
          <w:tcPr>
            <w:tcW w:w="600" w:type="dxa"/>
            <w:tcBorders>
              <w:top w:val="single" w:sz="4" w:space="0" w:color="auto"/>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N </w:t>
            </w:r>
            <w:r w:rsidRPr="00122B01">
              <w:rPr>
                <w:rFonts w:ascii="Courier New" w:hAnsi="Courier New" w:cs="Courier New"/>
                <w:sz w:val="20"/>
                <w:szCs w:val="20"/>
              </w:rPr>
              <w:br/>
            </w:r>
            <w:proofErr w:type="gramStart"/>
            <w:r w:rsidRPr="00122B01">
              <w:rPr>
                <w:rFonts w:ascii="Courier New" w:hAnsi="Courier New" w:cs="Courier New"/>
                <w:sz w:val="20"/>
                <w:szCs w:val="20"/>
              </w:rPr>
              <w:t>п</w:t>
            </w:r>
            <w:proofErr w:type="gramEnd"/>
            <w:r w:rsidRPr="00122B01">
              <w:rPr>
                <w:rFonts w:ascii="Courier New" w:hAnsi="Courier New" w:cs="Courier New"/>
                <w:sz w:val="20"/>
                <w:szCs w:val="20"/>
              </w:rPr>
              <w:t>/п</w:t>
            </w:r>
          </w:p>
        </w:tc>
        <w:tc>
          <w:tcPr>
            <w:tcW w:w="3480" w:type="dxa"/>
            <w:tcBorders>
              <w:top w:val="single" w:sz="4" w:space="0" w:color="auto"/>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Виды полученного дохода  </w:t>
            </w:r>
          </w:p>
        </w:tc>
        <w:tc>
          <w:tcPr>
            <w:tcW w:w="2280" w:type="dxa"/>
            <w:tcBorders>
              <w:top w:val="single" w:sz="4" w:space="0" w:color="auto"/>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Кем получен доход</w:t>
            </w:r>
          </w:p>
        </w:tc>
        <w:tc>
          <w:tcPr>
            <w:tcW w:w="1200" w:type="dxa"/>
            <w:tcBorders>
              <w:top w:val="single" w:sz="4" w:space="0" w:color="auto"/>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Сумма  </w:t>
            </w:r>
            <w:r w:rsidRPr="00122B01">
              <w:rPr>
                <w:rFonts w:ascii="Courier New" w:hAnsi="Courier New" w:cs="Courier New"/>
                <w:sz w:val="20"/>
                <w:szCs w:val="20"/>
              </w:rPr>
              <w:br/>
              <w:t xml:space="preserve"> дохода </w:t>
            </w:r>
            <w:r w:rsidRPr="00122B01">
              <w:rPr>
                <w:rFonts w:ascii="Courier New" w:hAnsi="Courier New" w:cs="Courier New"/>
                <w:sz w:val="20"/>
                <w:szCs w:val="20"/>
              </w:rPr>
              <w:br/>
              <w:t xml:space="preserve"> (руб., </w:t>
            </w:r>
            <w:r w:rsidRPr="00122B01">
              <w:rPr>
                <w:rFonts w:ascii="Courier New" w:hAnsi="Courier New" w:cs="Courier New"/>
                <w:sz w:val="20"/>
                <w:szCs w:val="20"/>
              </w:rPr>
              <w:br/>
              <w:t xml:space="preserve"> коп.)  </w:t>
            </w:r>
          </w:p>
        </w:tc>
        <w:tc>
          <w:tcPr>
            <w:tcW w:w="1920" w:type="dxa"/>
            <w:tcBorders>
              <w:top w:val="single" w:sz="4" w:space="0" w:color="auto"/>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Название,  </w:t>
            </w:r>
            <w:r w:rsidRPr="00122B01">
              <w:rPr>
                <w:rFonts w:ascii="Courier New" w:hAnsi="Courier New" w:cs="Courier New"/>
                <w:sz w:val="20"/>
                <w:szCs w:val="20"/>
              </w:rPr>
              <w:br/>
              <w:t xml:space="preserve"> номер и дата </w:t>
            </w:r>
            <w:r w:rsidRPr="00122B01">
              <w:rPr>
                <w:rFonts w:ascii="Courier New" w:hAnsi="Courier New" w:cs="Courier New"/>
                <w:sz w:val="20"/>
                <w:szCs w:val="20"/>
              </w:rPr>
              <w:br/>
              <w:t xml:space="preserve">  документа,  </w:t>
            </w:r>
            <w:r w:rsidRPr="00122B01">
              <w:rPr>
                <w:rFonts w:ascii="Courier New" w:hAnsi="Courier New" w:cs="Courier New"/>
                <w:sz w:val="20"/>
                <w:szCs w:val="20"/>
              </w:rPr>
              <w:br/>
              <w:t xml:space="preserve"> на основании </w:t>
            </w:r>
            <w:r w:rsidRPr="00122B01">
              <w:rPr>
                <w:rFonts w:ascii="Courier New" w:hAnsi="Courier New" w:cs="Courier New"/>
                <w:sz w:val="20"/>
                <w:szCs w:val="20"/>
              </w:rPr>
              <w:br/>
              <w:t xml:space="preserve">   которого   </w:t>
            </w:r>
            <w:r w:rsidRPr="00122B01">
              <w:rPr>
                <w:rFonts w:ascii="Courier New" w:hAnsi="Courier New" w:cs="Courier New"/>
                <w:sz w:val="20"/>
                <w:szCs w:val="20"/>
              </w:rPr>
              <w:br/>
              <w:t xml:space="preserve"> указан доход </w:t>
            </w:r>
          </w:p>
        </w:tc>
      </w:tr>
      <w:tr w:rsidR="00122B01" w:rsidRPr="00122B01" w:rsidTr="00122B01">
        <w:trPr>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1 </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2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3        </w:t>
            </w: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4    </w:t>
            </w: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5       </w:t>
            </w:r>
          </w:p>
        </w:tc>
      </w:tr>
      <w:tr w:rsidR="00122B01" w:rsidRPr="00122B01" w:rsidTr="00122B01">
        <w:trPr>
          <w:trHeight w:val="600"/>
          <w:tblCellSpacing w:w="5" w:type="nil"/>
        </w:trPr>
        <w:tc>
          <w:tcPr>
            <w:tcW w:w="600" w:type="dxa"/>
            <w:vMerge w:val="restart"/>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1.</w:t>
            </w:r>
          </w:p>
        </w:tc>
        <w:tc>
          <w:tcPr>
            <w:tcW w:w="3480" w:type="dxa"/>
            <w:vMerge w:val="restart"/>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Доходы, полученные в связи </w:t>
            </w:r>
            <w:r w:rsidRPr="00122B01">
              <w:rPr>
                <w:rFonts w:ascii="Courier New" w:hAnsi="Courier New" w:cs="Courier New"/>
                <w:sz w:val="20"/>
                <w:szCs w:val="20"/>
              </w:rPr>
              <w:br/>
              <w:t xml:space="preserve">с трудовой деятельностью   </w:t>
            </w:r>
            <w:r w:rsidRPr="00122B01">
              <w:rPr>
                <w:rFonts w:ascii="Courier New" w:hAnsi="Courier New" w:cs="Courier New"/>
                <w:sz w:val="20"/>
                <w:szCs w:val="20"/>
              </w:rPr>
              <w:br/>
              <w:t>(все виды заработной платы,</w:t>
            </w:r>
            <w:r w:rsidRPr="00122B01">
              <w:rPr>
                <w:rFonts w:ascii="Courier New" w:hAnsi="Courier New" w:cs="Courier New"/>
                <w:sz w:val="20"/>
                <w:szCs w:val="20"/>
              </w:rPr>
              <w:br/>
              <w:t xml:space="preserve">денежного вознаграждения,  </w:t>
            </w:r>
            <w:r w:rsidRPr="00122B01">
              <w:rPr>
                <w:rFonts w:ascii="Courier New" w:hAnsi="Courier New" w:cs="Courier New"/>
                <w:sz w:val="20"/>
                <w:szCs w:val="20"/>
              </w:rPr>
              <w:br/>
              <w:t xml:space="preserve">содержания) и              </w:t>
            </w:r>
            <w:r w:rsidRPr="00122B01">
              <w:rPr>
                <w:rFonts w:ascii="Courier New" w:hAnsi="Courier New" w:cs="Courier New"/>
                <w:sz w:val="20"/>
                <w:szCs w:val="20"/>
              </w:rPr>
              <w:br/>
              <w:t xml:space="preserve">дополнительного            </w:t>
            </w:r>
            <w:r w:rsidRPr="00122B01">
              <w:rPr>
                <w:rFonts w:ascii="Courier New" w:hAnsi="Courier New" w:cs="Courier New"/>
                <w:sz w:val="20"/>
                <w:szCs w:val="20"/>
              </w:rPr>
              <w:br/>
              <w:t xml:space="preserve">вознаграждения по всем     </w:t>
            </w:r>
            <w:r w:rsidRPr="00122B01">
              <w:rPr>
                <w:rFonts w:ascii="Courier New" w:hAnsi="Courier New" w:cs="Courier New"/>
                <w:sz w:val="20"/>
                <w:szCs w:val="20"/>
              </w:rPr>
              <w:br/>
              <w:t xml:space="preserve">местам работы.             </w:t>
            </w:r>
            <w:r w:rsidRPr="00122B01">
              <w:rPr>
                <w:rFonts w:ascii="Courier New" w:hAnsi="Courier New" w:cs="Courier New"/>
                <w:sz w:val="20"/>
                <w:szCs w:val="20"/>
              </w:rPr>
              <w:br/>
              <w:t xml:space="preserve">Указываются начисленные    </w:t>
            </w:r>
            <w:r w:rsidRPr="00122B01">
              <w:rPr>
                <w:rFonts w:ascii="Courier New" w:hAnsi="Courier New" w:cs="Courier New"/>
                <w:sz w:val="20"/>
                <w:szCs w:val="20"/>
              </w:rPr>
              <w:br/>
              <w:t xml:space="preserve">суммы после вычета налогов </w:t>
            </w:r>
            <w:r w:rsidRPr="00122B01">
              <w:rPr>
                <w:rFonts w:ascii="Courier New" w:hAnsi="Courier New" w:cs="Courier New"/>
                <w:sz w:val="20"/>
                <w:szCs w:val="20"/>
              </w:rPr>
              <w:br/>
              <w:t xml:space="preserve">и сборов в соответствии с  </w:t>
            </w:r>
            <w:r w:rsidRPr="00122B01">
              <w:rPr>
                <w:rFonts w:ascii="Courier New" w:hAnsi="Courier New" w:cs="Courier New"/>
                <w:sz w:val="20"/>
                <w:szCs w:val="20"/>
              </w:rPr>
              <w:br/>
            </w:r>
            <w:hyperlink r:id="rId9" w:history="1">
              <w:r w:rsidRPr="00122B01">
                <w:rPr>
                  <w:rFonts w:ascii="Courier New" w:hAnsi="Courier New" w:cs="Courier New"/>
                  <w:sz w:val="20"/>
                  <w:szCs w:val="20"/>
                </w:rPr>
                <w:t>законодательством</w:t>
              </w:r>
            </w:hyperlink>
            <w:r w:rsidRPr="00122B01">
              <w:rPr>
                <w:rFonts w:ascii="Courier New" w:hAnsi="Courier New" w:cs="Courier New"/>
                <w:sz w:val="20"/>
                <w:szCs w:val="20"/>
              </w:rPr>
              <w:br/>
              <w:t xml:space="preserve">Российской Федерации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1.               </w:t>
            </w: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600"/>
          <w:tblCellSpacing w:w="5" w:type="nil"/>
        </w:trPr>
        <w:tc>
          <w:tcPr>
            <w:tcW w:w="60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348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2.               </w:t>
            </w: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600"/>
          <w:tblCellSpacing w:w="5" w:type="nil"/>
        </w:trPr>
        <w:tc>
          <w:tcPr>
            <w:tcW w:w="60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348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3.               </w:t>
            </w: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600"/>
          <w:tblCellSpacing w:w="5" w:type="nil"/>
        </w:trPr>
        <w:tc>
          <w:tcPr>
            <w:tcW w:w="60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348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4.               </w:t>
            </w: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400"/>
          <w:tblCellSpacing w:w="5" w:type="nil"/>
        </w:trPr>
        <w:tc>
          <w:tcPr>
            <w:tcW w:w="60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3480" w:type="dxa"/>
            <w:vMerge/>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5.               </w:t>
            </w: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6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2.</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Денежное довольствие и иные</w:t>
            </w:r>
            <w:r w:rsidRPr="00122B01">
              <w:rPr>
                <w:rFonts w:ascii="Courier New" w:hAnsi="Courier New" w:cs="Courier New"/>
                <w:sz w:val="20"/>
                <w:szCs w:val="20"/>
              </w:rPr>
              <w:br/>
              <w:t xml:space="preserve">выплаты военнослужащим и   </w:t>
            </w:r>
            <w:r w:rsidRPr="00122B01">
              <w:rPr>
                <w:rFonts w:ascii="Courier New" w:hAnsi="Courier New" w:cs="Courier New"/>
                <w:sz w:val="20"/>
                <w:szCs w:val="20"/>
              </w:rPr>
              <w:br/>
              <w:t xml:space="preserve">приравненным к ним лицам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blCellSpacing w:w="5" w:type="nil"/>
        </w:trPr>
        <w:tc>
          <w:tcPr>
            <w:tcW w:w="9480" w:type="dxa"/>
            <w:gridSpan w:val="5"/>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Социальные выплаты                                                       </w:t>
            </w:r>
          </w:p>
        </w:tc>
      </w:tr>
      <w:tr w:rsidR="00122B01" w:rsidRPr="00122B01" w:rsidTr="00122B01">
        <w:trPr>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3.</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Пенсии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4.</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Стипендии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4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5.</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Пособие по безработице и   </w:t>
            </w:r>
            <w:r w:rsidRPr="00122B01">
              <w:rPr>
                <w:rFonts w:ascii="Courier New" w:hAnsi="Courier New" w:cs="Courier New"/>
                <w:sz w:val="20"/>
                <w:szCs w:val="20"/>
              </w:rPr>
              <w:br/>
              <w:t xml:space="preserve">другие выплаты безработным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4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6.</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Ежемесячное пособие на     </w:t>
            </w:r>
            <w:r w:rsidRPr="00122B01">
              <w:rPr>
                <w:rFonts w:ascii="Courier New" w:hAnsi="Courier New" w:cs="Courier New"/>
                <w:sz w:val="20"/>
                <w:szCs w:val="20"/>
              </w:rPr>
              <w:br/>
              <w:t xml:space="preserve">ребенка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7.</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Иные социальные выплаты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blCellSpacing w:w="5" w:type="nil"/>
        </w:trPr>
        <w:tc>
          <w:tcPr>
            <w:tcW w:w="9480" w:type="dxa"/>
            <w:gridSpan w:val="5"/>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Другие выплаты                                                           </w:t>
            </w:r>
          </w:p>
        </w:tc>
      </w:tr>
      <w:tr w:rsidR="00122B01" w:rsidRPr="00122B01" w:rsidTr="00122B01">
        <w:trPr>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8.</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Алименты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8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9.</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Оплата работ по договорам, </w:t>
            </w:r>
            <w:r w:rsidRPr="00122B01">
              <w:rPr>
                <w:rFonts w:ascii="Courier New" w:hAnsi="Courier New" w:cs="Courier New"/>
                <w:sz w:val="20"/>
                <w:szCs w:val="20"/>
              </w:rPr>
              <w:br/>
              <w:t xml:space="preserve">заключенным в соответствии </w:t>
            </w:r>
            <w:r w:rsidRPr="00122B01">
              <w:rPr>
                <w:rFonts w:ascii="Courier New" w:hAnsi="Courier New" w:cs="Courier New"/>
                <w:sz w:val="20"/>
                <w:szCs w:val="20"/>
              </w:rPr>
              <w:br/>
              <w:t xml:space="preserve">с гражданским              </w:t>
            </w:r>
            <w:r w:rsidRPr="00122B01">
              <w:rPr>
                <w:rFonts w:ascii="Courier New" w:hAnsi="Courier New" w:cs="Courier New"/>
                <w:sz w:val="20"/>
                <w:szCs w:val="20"/>
              </w:rPr>
              <w:br/>
            </w:r>
            <w:hyperlink r:id="rId10" w:history="1">
              <w:r w:rsidRPr="00122B01">
                <w:rPr>
                  <w:rFonts w:ascii="Courier New" w:hAnsi="Courier New" w:cs="Courier New"/>
                  <w:color w:val="0000FF"/>
                  <w:sz w:val="20"/>
                  <w:szCs w:val="20"/>
                </w:rPr>
                <w:t>законодательством</w:t>
              </w:r>
            </w:hyperlink>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10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10.</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Доходы от                  </w:t>
            </w:r>
            <w:r w:rsidRPr="00122B01">
              <w:rPr>
                <w:rFonts w:ascii="Courier New" w:hAnsi="Courier New" w:cs="Courier New"/>
                <w:sz w:val="20"/>
                <w:szCs w:val="20"/>
              </w:rPr>
              <w:br/>
              <w:t xml:space="preserve">предпринимательской        </w:t>
            </w:r>
            <w:r w:rsidRPr="00122B01">
              <w:rPr>
                <w:rFonts w:ascii="Courier New" w:hAnsi="Courier New" w:cs="Courier New"/>
                <w:sz w:val="20"/>
                <w:szCs w:val="20"/>
              </w:rPr>
              <w:br/>
              <w:t xml:space="preserve">деятельности, в том числе  </w:t>
            </w:r>
            <w:r w:rsidRPr="00122B01">
              <w:rPr>
                <w:rFonts w:ascii="Courier New" w:hAnsi="Courier New" w:cs="Courier New"/>
                <w:sz w:val="20"/>
                <w:szCs w:val="20"/>
              </w:rPr>
              <w:br/>
              <w:t xml:space="preserve">без образования            </w:t>
            </w:r>
            <w:r w:rsidRPr="00122B01">
              <w:rPr>
                <w:rFonts w:ascii="Courier New" w:hAnsi="Courier New" w:cs="Courier New"/>
                <w:sz w:val="20"/>
                <w:szCs w:val="20"/>
              </w:rPr>
              <w:br/>
              <w:t xml:space="preserve">юридического лица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6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11.</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Доходы по акциям,          </w:t>
            </w:r>
            <w:r w:rsidRPr="00122B01">
              <w:rPr>
                <w:rFonts w:ascii="Courier New" w:hAnsi="Courier New" w:cs="Courier New"/>
                <w:sz w:val="20"/>
                <w:szCs w:val="20"/>
              </w:rPr>
              <w:br/>
              <w:t xml:space="preserve">дивиденды, выплаты по      </w:t>
            </w:r>
            <w:r w:rsidRPr="00122B01">
              <w:rPr>
                <w:rFonts w:ascii="Courier New" w:hAnsi="Courier New" w:cs="Courier New"/>
                <w:sz w:val="20"/>
                <w:szCs w:val="20"/>
              </w:rPr>
              <w:br/>
              <w:t xml:space="preserve">долевым паям и т.п.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8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12.</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Доходы от сдачи в аренду   </w:t>
            </w:r>
            <w:r w:rsidRPr="00122B01">
              <w:rPr>
                <w:rFonts w:ascii="Courier New" w:hAnsi="Courier New" w:cs="Courier New"/>
                <w:sz w:val="20"/>
                <w:szCs w:val="20"/>
              </w:rPr>
              <w:br/>
              <w:t xml:space="preserve">(наем) недвижимого         </w:t>
            </w:r>
            <w:r w:rsidRPr="00122B01">
              <w:rPr>
                <w:rFonts w:ascii="Courier New" w:hAnsi="Courier New" w:cs="Courier New"/>
                <w:sz w:val="20"/>
                <w:szCs w:val="20"/>
              </w:rPr>
              <w:br/>
              <w:t xml:space="preserve">имущества, принадлежащего  </w:t>
            </w:r>
            <w:r w:rsidRPr="00122B01">
              <w:rPr>
                <w:rFonts w:ascii="Courier New" w:hAnsi="Courier New" w:cs="Courier New"/>
                <w:sz w:val="20"/>
                <w:szCs w:val="20"/>
              </w:rPr>
              <w:br/>
              <w:t xml:space="preserve">на праве собственности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13.</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Проценты по вкладам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14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14.</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roofErr w:type="gramStart"/>
            <w:r w:rsidRPr="00122B01">
              <w:rPr>
                <w:rFonts w:ascii="Courier New" w:hAnsi="Courier New" w:cs="Courier New"/>
                <w:sz w:val="20"/>
                <w:szCs w:val="20"/>
              </w:rPr>
              <w:t xml:space="preserve">Доходы, полученные от      </w:t>
            </w:r>
            <w:r w:rsidRPr="00122B01">
              <w:rPr>
                <w:rFonts w:ascii="Courier New" w:hAnsi="Courier New" w:cs="Courier New"/>
                <w:sz w:val="20"/>
                <w:szCs w:val="20"/>
              </w:rPr>
              <w:br/>
              <w:t xml:space="preserve">заготовки древесных соков, </w:t>
            </w:r>
            <w:r w:rsidRPr="00122B01">
              <w:rPr>
                <w:rFonts w:ascii="Courier New" w:hAnsi="Courier New" w:cs="Courier New"/>
                <w:sz w:val="20"/>
                <w:szCs w:val="20"/>
              </w:rPr>
              <w:br/>
              <w:t xml:space="preserve">сбора и реализации (сдачи) </w:t>
            </w:r>
            <w:r w:rsidRPr="00122B01">
              <w:rPr>
                <w:rFonts w:ascii="Courier New" w:hAnsi="Courier New" w:cs="Courier New"/>
                <w:sz w:val="20"/>
                <w:szCs w:val="20"/>
              </w:rPr>
              <w:br/>
              <w:t xml:space="preserve">дикорастущих плодов,       </w:t>
            </w:r>
            <w:r w:rsidRPr="00122B01">
              <w:rPr>
                <w:rFonts w:ascii="Courier New" w:hAnsi="Courier New" w:cs="Courier New"/>
                <w:sz w:val="20"/>
                <w:szCs w:val="20"/>
              </w:rPr>
              <w:br/>
              <w:t xml:space="preserve">орехов, грибов, ягод,      </w:t>
            </w:r>
            <w:r w:rsidRPr="00122B01">
              <w:rPr>
                <w:rFonts w:ascii="Courier New" w:hAnsi="Courier New" w:cs="Courier New"/>
                <w:sz w:val="20"/>
                <w:szCs w:val="20"/>
              </w:rPr>
              <w:br/>
              <w:t xml:space="preserve">лекарственных и пищевых    </w:t>
            </w:r>
            <w:r w:rsidRPr="00122B01">
              <w:rPr>
                <w:rFonts w:ascii="Courier New" w:hAnsi="Courier New" w:cs="Courier New"/>
                <w:sz w:val="20"/>
                <w:szCs w:val="20"/>
              </w:rPr>
              <w:br/>
              <w:t xml:space="preserve">растений и т.д.            </w:t>
            </w:r>
            <w:proofErr w:type="gramEnd"/>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10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lastRenderedPageBreak/>
              <w:t>15.</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Доходы охотников-любителей,</w:t>
            </w:r>
            <w:r w:rsidRPr="00122B01">
              <w:rPr>
                <w:rFonts w:ascii="Courier New" w:hAnsi="Courier New" w:cs="Courier New"/>
                <w:sz w:val="20"/>
                <w:szCs w:val="20"/>
              </w:rPr>
              <w:br/>
              <w:t>получаемые от сдачи добытых</w:t>
            </w:r>
            <w:r w:rsidRPr="00122B01">
              <w:rPr>
                <w:rFonts w:ascii="Courier New" w:hAnsi="Courier New" w:cs="Courier New"/>
                <w:sz w:val="20"/>
                <w:szCs w:val="20"/>
              </w:rPr>
              <w:br/>
              <w:t xml:space="preserve">ими пушнины, мехового или  </w:t>
            </w:r>
            <w:r w:rsidRPr="00122B01">
              <w:rPr>
                <w:rFonts w:ascii="Courier New" w:hAnsi="Courier New" w:cs="Courier New"/>
                <w:sz w:val="20"/>
                <w:szCs w:val="20"/>
              </w:rPr>
              <w:br/>
              <w:t xml:space="preserve">кожевенного сырья или мяса </w:t>
            </w:r>
            <w:r w:rsidRPr="00122B01">
              <w:rPr>
                <w:rFonts w:ascii="Courier New" w:hAnsi="Courier New" w:cs="Courier New"/>
                <w:sz w:val="20"/>
                <w:szCs w:val="20"/>
              </w:rPr>
              <w:br/>
              <w:t xml:space="preserve">диких животных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rHeight w:val="400"/>
          <w:tblCellSpacing w:w="5" w:type="nil"/>
        </w:trPr>
        <w:tc>
          <w:tcPr>
            <w:tcW w:w="6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16.</w:t>
            </w:r>
          </w:p>
        </w:tc>
        <w:tc>
          <w:tcPr>
            <w:tcW w:w="34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Другие доходы (указать     </w:t>
            </w:r>
            <w:r w:rsidRPr="00122B01">
              <w:rPr>
                <w:rFonts w:ascii="Courier New" w:hAnsi="Courier New" w:cs="Courier New"/>
                <w:sz w:val="20"/>
                <w:szCs w:val="20"/>
              </w:rPr>
              <w:br/>
              <w:t xml:space="preserve">какие)                     </w:t>
            </w:r>
          </w:p>
        </w:tc>
        <w:tc>
          <w:tcPr>
            <w:tcW w:w="228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20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p>
        </w:tc>
      </w:tr>
      <w:tr w:rsidR="00122B01" w:rsidRPr="00122B01" w:rsidTr="00122B01">
        <w:trPr>
          <w:tblCellSpacing w:w="5" w:type="nil"/>
        </w:trPr>
        <w:tc>
          <w:tcPr>
            <w:tcW w:w="9480" w:type="dxa"/>
            <w:gridSpan w:val="5"/>
            <w:tcBorders>
              <w:left w:val="single" w:sz="4" w:space="0" w:color="auto"/>
              <w:bottom w:val="single" w:sz="4" w:space="0" w:color="auto"/>
              <w:right w:val="single" w:sz="4" w:space="0" w:color="auto"/>
            </w:tcBorders>
          </w:tcPr>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ИТОГО                                                                    </w:t>
            </w:r>
          </w:p>
        </w:tc>
      </w:tr>
    </w:tbl>
    <w:p w:rsidR="00122B01" w:rsidRPr="00122B01" w:rsidRDefault="00122B01" w:rsidP="00122B01">
      <w:pPr>
        <w:widowControl w:val="0"/>
        <w:autoSpaceDE w:val="0"/>
        <w:autoSpaceDN w:val="0"/>
        <w:adjustRightInd w:val="0"/>
        <w:jc w:val="both"/>
        <w:rPr>
          <w:rFonts w:ascii="Calibri" w:eastAsia="Calibri" w:hAnsi="Calibri" w:cs="Calibri"/>
          <w:sz w:val="20"/>
          <w:szCs w:val="20"/>
          <w:lang w:eastAsia="en-US"/>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Прошу исключить из общей суммы дохода моей </w:t>
      </w:r>
      <w:proofErr w:type="gramStart"/>
      <w:r w:rsidRPr="00122B01">
        <w:rPr>
          <w:rFonts w:ascii="Courier New" w:hAnsi="Courier New" w:cs="Courier New"/>
          <w:sz w:val="20"/>
          <w:szCs w:val="20"/>
        </w:rPr>
        <w:t>семьи</w:t>
      </w:r>
      <w:proofErr w:type="gramEnd"/>
      <w:r w:rsidRPr="00122B01">
        <w:rPr>
          <w:rFonts w:ascii="Courier New" w:hAnsi="Courier New" w:cs="Courier New"/>
          <w:sz w:val="20"/>
          <w:szCs w:val="20"/>
        </w:rPr>
        <w:t xml:space="preserve"> выплаченные алименты в</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сумме _______________________ руб. ________________ коп.,  </w:t>
      </w:r>
      <w:proofErr w:type="gramStart"/>
      <w:r w:rsidRPr="00122B01">
        <w:rPr>
          <w:rFonts w:ascii="Courier New" w:hAnsi="Courier New" w:cs="Courier New"/>
          <w:sz w:val="20"/>
          <w:szCs w:val="20"/>
        </w:rPr>
        <w:t>удерживаемые</w:t>
      </w:r>
      <w:proofErr w:type="gramEnd"/>
      <w:r w:rsidRPr="00122B01">
        <w:rPr>
          <w:rFonts w:ascii="Courier New" w:hAnsi="Courier New" w:cs="Courier New"/>
          <w:sz w:val="20"/>
          <w:szCs w:val="20"/>
        </w:rPr>
        <w:t xml:space="preserve">  по</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___________________________________________________________________________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w:t>
      </w:r>
    </w:p>
    <w:p w:rsidR="00122B01" w:rsidRPr="00122B01" w:rsidRDefault="00122B01" w:rsidP="00122B01">
      <w:pPr>
        <w:widowControl w:val="0"/>
        <w:autoSpaceDE w:val="0"/>
        <w:autoSpaceDN w:val="0"/>
        <w:adjustRightInd w:val="0"/>
        <w:rPr>
          <w:rFonts w:ascii="Courier New" w:hAnsi="Courier New" w:cs="Courier New"/>
          <w:sz w:val="20"/>
          <w:szCs w:val="20"/>
        </w:rPr>
      </w:pPr>
      <w:proofErr w:type="gramStart"/>
      <w:r w:rsidRPr="00122B01">
        <w:rPr>
          <w:rFonts w:ascii="Courier New" w:hAnsi="Courier New" w:cs="Courier New"/>
          <w:sz w:val="20"/>
          <w:szCs w:val="20"/>
        </w:rPr>
        <w:t xml:space="preserve">(основание  для  удержания  алиментов,  </w:t>
      </w:r>
      <w:proofErr w:type="spellStart"/>
      <w:r w:rsidRPr="00122B01">
        <w:rPr>
          <w:rFonts w:ascii="Courier New" w:hAnsi="Courier New" w:cs="Courier New"/>
          <w:sz w:val="20"/>
          <w:szCs w:val="20"/>
        </w:rPr>
        <w:t>ф.и.о.</w:t>
      </w:r>
      <w:proofErr w:type="spellEnd"/>
      <w:r w:rsidRPr="00122B01">
        <w:rPr>
          <w:rFonts w:ascii="Courier New" w:hAnsi="Courier New" w:cs="Courier New"/>
          <w:sz w:val="20"/>
          <w:szCs w:val="20"/>
        </w:rPr>
        <w:t xml:space="preserve">  лица,   в  пользу  которого</w:t>
      </w:r>
      <w:proofErr w:type="gramEnd"/>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производятся удержания)</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Иных  доходов  семья   не  имеет.    Правильность  сообщаемых  сведений</w:t>
      </w: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подтверждаю.</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Дата 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Подпись заявителя _______________________</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Подписи совершеннолетних членов семьи _____________________________________</w:t>
      </w:r>
    </w:p>
    <w:p w:rsidR="00122B01" w:rsidRPr="00122B01" w:rsidRDefault="00122B01" w:rsidP="00344A58">
      <w:pPr>
        <w:widowControl w:val="0"/>
        <w:autoSpaceDE w:val="0"/>
        <w:autoSpaceDN w:val="0"/>
        <w:adjustRightInd w:val="0"/>
        <w:outlineLvl w:val="2"/>
        <w:rPr>
          <w:rFonts w:eastAsia="Calibri"/>
          <w:sz w:val="22"/>
          <w:szCs w:val="22"/>
          <w:lang w:eastAsia="en-US"/>
        </w:rPr>
      </w:pPr>
    </w:p>
    <w:p w:rsidR="00122B01" w:rsidRPr="00122B01" w:rsidRDefault="00122B01" w:rsidP="00122B01">
      <w:pPr>
        <w:widowControl w:val="0"/>
        <w:autoSpaceDE w:val="0"/>
        <w:autoSpaceDN w:val="0"/>
        <w:adjustRightInd w:val="0"/>
        <w:ind w:firstLine="540"/>
        <w:jc w:val="both"/>
        <w:rPr>
          <w:rFonts w:eastAsia="Calibri"/>
          <w:sz w:val="22"/>
          <w:szCs w:val="22"/>
          <w:lang w:eastAsia="en-US"/>
        </w:rPr>
      </w:pPr>
    </w:p>
    <w:p w:rsidR="00122B01" w:rsidRP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СВЕДЕНИЯ ОБ ИМУЩЕСТВЕ СЕМЬИ</w:t>
      </w:r>
    </w:p>
    <w:p w:rsidR="00122B01" w:rsidRPr="00122B01" w:rsidRDefault="00122B01" w:rsidP="00122B01">
      <w:pPr>
        <w:widowControl w:val="0"/>
        <w:autoSpaceDE w:val="0"/>
        <w:autoSpaceDN w:val="0"/>
        <w:adjustRightInd w:val="0"/>
        <w:rPr>
          <w:rFonts w:ascii="Courier New" w:hAnsi="Courier New" w:cs="Courier New"/>
          <w:sz w:val="20"/>
          <w:szCs w:val="20"/>
        </w:rPr>
      </w:pPr>
    </w:p>
    <w:p w:rsidR="00122B01" w:rsidRDefault="00122B01" w:rsidP="00122B01">
      <w:pPr>
        <w:widowControl w:val="0"/>
        <w:autoSpaceDE w:val="0"/>
        <w:autoSpaceDN w:val="0"/>
        <w:adjustRightInd w:val="0"/>
        <w:rPr>
          <w:rFonts w:ascii="Courier New" w:hAnsi="Courier New" w:cs="Courier New"/>
          <w:sz w:val="20"/>
          <w:szCs w:val="20"/>
        </w:rPr>
      </w:pPr>
      <w:r w:rsidRPr="00122B01">
        <w:rPr>
          <w:rFonts w:ascii="Courier New" w:hAnsi="Courier New" w:cs="Courier New"/>
          <w:sz w:val="20"/>
          <w:szCs w:val="20"/>
        </w:rPr>
        <w:t xml:space="preserve">    1. Дачи, гаражи, иные строения, помещения и сооружения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3360"/>
        <w:gridCol w:w="1560"/>
        <w:gridCol w:w="3360"/>
      </w:tblGrid>
      <w:tr w:rsidR="00280135" w:rsidRPr="00280135" w:rsidTr="00AB33D5">
        <w:trPr>
          <w:trHeight w:val="600"/>
          <w:tblCellSpacing w:w="5" w:type="nil"/>
        </w:trPr>
        <w:tc>
          <w:tcPr>
            <w:tcW w:w="108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N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Наименование и      </w:t>
            </w:r>
            <w:r w:rsidRPr="00280135">
              <w:rPr>
                <w:rFonts w:ascii="Courier New" w:hAnsi="Courier New" w:cs="Courier New"/>
                <w:sz w:val="20"/>
                <w:szCs w:val="20"/>
              </w:rPr>
              <w:br/>
              <w:t xml:space="preserve">     местонахождение      </w:t>
            </w:r>
            <w:r w:rsidRPr="00280135">
              <w:rPr>
                <w:rFonts w:ascii="Courier New" w:hAnsi="Courier New" w:cs="Courier New"/>
                <w:sz w:val="20"/>
                <w:szCs w:val="20"/>
              </w:rPr>
              <w:br/>
              <w:t xml:space="preserve">        имущества         </w:t>
            </w:r>
          </w:p>
        </w:tc>
        <w:tc>
          <w:tcPr>
            <w:tcW w:w="15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Стоимость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Документ, </w:t>
            </w:r>
            <w:proofErr w:type="spellStart"/>
            <w:r w:rsidRPr="00280135">
              <w:rPr>
                <w:rFonts w:ascii="Courier New" w:hAnsi="Courier New" w:cs="Courier New"/>
                <w:sz w:val="20"/>
                <w:szCs w:val="20"/>
              </w:rPr>
              <w:t>подтв</w:t>
            </w:r>
            <w:proofErr w:type="spellEnd"/>
            <w:r w:rsidRPr="00280135">
              <w:rPr>
                <w:rFonts w:ascii="Courier New" w:hAnsi="Courier New" w:cs="Courier New"/>
                <w:sz w:val="20"/>
                <w:szCs w:val="20"/>
              </w:rPr>
              <w:t xml:space="preserve">. право  </w:t>
            </w:r>
            <w:r w:rsidRPr="00280135">
              <w:rPr>
                <w:rFonts w:ascii="Courier New" w:hAnsi="Courier New" w:cs="Courier New"/>
                <w:sz w:val="20"/>
                <w:szCs w:val="20"/>
              </w:rPr>
              <w:br/>
              <w:t xml:space="preserve">      собственности       </w:t>
            </w:r>
          </w:p>
        </w:tc>
      </w:tr>
      <w:tr w:rsidR="00280135" w:rsidRPr="00280135" w:rsidTr="00AB33D5">
        <w:trPr>
          <w:tblCellSpacing w:w="5" w:type="nil"/>
        </w:trPr>
        <w:tc>
          <w:tcPr>
            <w:tcW w:w="108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r>
    </w:tbl>
    <w:p w:rsidR="00280135" w:rsidRPr="00280135" w:rsidRDefault="00280135" w:rsidP="00280135">
      <w:pPr>
        <w:widowControl w:val="0"/>
        <w:autoSpaceDE w:val="0"/>
        <w:autoSpaceDN w:val="0"/>
        <w:adjustRightInd w:val="0"/>
        <w:jc w:val="both"/>
        <w:rPr>
          <w:rFonts w:ascii="Calibri" w:eastAsia="Calibri" w:hAnsi="Calibri" w:cs="Calibri"/>
          <w:sz w:val="20"/>
          <w:szCs w:val="20"/>
          <w:lang w:eastAsia="en-US"/>
        </w:rPr>
      </w:pP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2. Земельные участки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3360"/>
        <w:gridCol w:w="1560"/>
        <w:gridCol w:w="3360"/>
      </w:tblGrid>
      <w:tr w:rsidR="00280135" w:rsidRPr="00280135" w:rsidTr="00AB33D5">
        <w:trPr>
          <w:trHeight w:val="600"/>
          <w:tblCellSpacing w:w="5" w:type="nil"/>
        </w:trPr>
        <w:tc>
          <w:tcPr>
            <w:tcW w:w="108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N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Местонахождение,     </w:t>
            </w:r>
            <w:r w:rsidRPr="00280135">
              <w:rPr>
                <w:rFonts w:ascii="Courier New" w:hAnsi="Courier New" w:cs="Courier New"/>
                <w:sz w:val="20"/>
                <w:szCs w:val="20"/>
              </w:rPr>
              <w:br/>
              <w:t xml:space="preserve">         площадь          </w:t>
            </w:r>
          </w:p>
        </w:tc>
        <w:tc>
          <w:tcPr>
            <w:tcW w:w="15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Стоимость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Документ, </w:t>
            </w:r>
            <w:proofErr w:type="spellStart"/>
            <w:r w:rsidRPr="00280135">
              <w:rPr>
                <w:rFonts w:ascii="Courier New" w:hAnsi="Courier New" w:cs="Courier New"/>
                <w:sz w:val="20"/>
                <w:szCs w:val="20"/>
              </w:rPr>
              <w:t>подтв</w:t>
            </w:r>
            <w:proofErr w:type="spellEnd"/>
            <w:r w:rsidRPr="00280135">
              <w:rPr>
                <w:rFonts w:ascii="Courier New" w:hAnsi="Courier New" w:cs="Courier New"/>
                <w:sz w:val="20"/>
                <w:szCs w:val="20"/>
              </w:rPr>
              <w:t xml:space="preserve">. право  </w:t>
            </w:r>
            <w:r w:rsidRPr="00280135">
              <w:rPr>
                <w:rFonts w:ascii="Courier New" w:hAnsi="Courier New" w:cs="Courier New"/>
                <w:sz w:val="20"/>
                <w:szCs w:val="20"/>
              </w:rPr>
              <w:br/>
              <w:t xml:space="preserve">      собственности       </w:t>
            </w:r>
          </w:p>
        </w:tc>
      </w:tr>
      <w:tr w:rsidR="00280135" w:rsidRPr="00280135" w:rsidTr="00AB33D5">
        <w:trPr>
          <w:tblCellSpacing w:w="5" w:type="nil"/>
        </w:trPr>
        <w:tc>
          <w:tcPr>
            <w:tcW w:w="108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r>
    </w:tbl>
    <w:p w:rsidR="00280135" w:rsidRPr="00280135" w:rsidRDefault="00280135" w:rsidP="00280135">
      <w:pPr>
        <w:widowControl w:val="0"/>
        <w:autoSpaceDE w:val="0"/>
        <w:autoSpaceDN w:val="0"/>
        <w:adjustRightInd w:val="0"/>
        <w:jc w:val="both"/>
        <w:rPr>
          <w:rFonts w:ascii="Calibri" w:eastAsia="Calibri" w:hAnsi="Calibri" w:cs="Calibri"/>
          <w:sz w:val="20"/>
          <w:szCs w:val="20"/>
          <w:lang w:eastAsia="en-US"/>
        </w:rPr>
      </w:pP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3. Транспортные средства</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3360"/>
        <w:gridCol w:w="1560"/>
        <w:gridCol w:w="3360"/>
      </w:tblGrid>
      <w:tr w:rsidR="00280135" w:rsidRPr="00280135" w:rsidTr="00AB33D5">
        <w:trPr>
          <w:trHeight w:val="600"/>
          <w:tblCellSpacing w:w="5" w:type="nil"/>
        </w:trPr>
        <w:tc>
          <w:tcPr>
            <w:tcW w:w="108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N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Наименование имущества  </w:t>
            </w:r>
          </w:p>
        </w:tc>
        <w:tc>
          <w:tcPr>
            <w:tcW w:w="15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Стоимость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Документ, </w:t>
            </w:r>
            <w:proofErr w:type="spellStart"/>
            <w:r w:rsidRPr="00280135">
              <w:rPr>
                <w:rFonts w:ascii="Courier New" w:hAnsi="Courier New" w:cs="Courier New"/>
                <w:sz w:val="20"/>
                <w:szCs w:val="20"/>
              </w:rPr>
              <w:t>подтв</w:t>
            </w:r>
            <w:proofErr w:type="spellEnd"/>
            <w:r w:rsidRPr="00280135">
              <w:rPr>
                <w:rFonts w:ascii="Courier New" w:hAnsi="Courier New" w:cs="Courier New"/>
                <w:sz w:val="20"/>
                <w:szCs w:val="20"/>
              </w:rPr>
              <w:t xml:space="preserve">. право  </w:t>
            </w:r>
            <w:r w:rsidRPr="00280135">
              <w:rPr>
                <w:rFonts w:ascii="Courier New" w:hAnsi="Courier New" w:cs="Courier New"/>
                <w:sz w:val="20"/>
                <w:szCs w:val="20"/>
              </w:rPr>
              <w:br/>
              <w:t xml:space="preserve">      собственности       </w:t>
            </w:r>
          </w:p>
        </w:tc>
      </w:tr>
      <w:tr w:rsidR="00280135" w:rsidRPr="00280135" w:rsidTr="00AB33D5">
        <w:trPr>
          <w:tblCellSpacing w:w="5" w:type="nil"/>
        </w:trPr>
        <w:tc>
          <w:tcPr>
            <w:tcW w:w="108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r>
    </w:tbl>
    <w:p w:rsidR="00280135" w:rsidRPr="00280135" w:rsidRDefault="00280135" w:rsidP="00280135">
      <w:pPr>
        <w:widowControl w:val="0"/>
        <w:autoSpaceDE w:val="0"/>
        <w:autoSpaceDN w:val="0"/>
        <w:adjustRightInd w:val="0"/>
        <w:jc w:val="both"/>
        <w:rPr>
          <w:rFonts w:ascii="Calibri" w:eastAsia="Calibri" w:hAnsi="Calibri" w:cs="Calibri"/>
          <w:sz w:val="20"/>
          <w:szCs w:val="20"/>
          <w:lang w:eastAsia="en-US"/>
        </w:rPr>
      </w:pP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4. Иное имущество (</w:t>
      </w:r>
      <w:proofErr w:type="spellStart"/>
      <w:r w:rsidRPr="00280135">
        <w:rPr>
          <w:rFonts w:ascii="Courier New" w:hAnsi="Courier New" w:cs="Courier New"/>
          <w:sz w:val="20"/>
          <w:szCs w:val="20"/>
        </w:rPr>
        <w:t>паенакопления</w:t>
      </w:r>
      <w:proofErr w:type="spellEnd"/>
      <w:r w:rsidRPr="00280135">
        <w:rPr>
          <w:rFonts w:ascii="Courier New" w:hAnsi="Courier New" w:cs="Courier New"/>
          <w:sz w:val="20"/>
          <w:szCs w:val="20"/>
        </w:rPr>
        <w:t>, доли, акции)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80"/>
        <w:gridCol w:w="3360"/>
        <w:gridCol w:w="1560"/>
        <w:gridCol w:w="3360"/>
      </w:tblGrid>
      <w:tr w:rsidR="00280135" w:rsidRPr="00280135" w:rsidTr="00AB33D5">
        <w:trPr>
          <w:trHeight w:val="600"/>
          <w:tblCellSpacing w:w="5" w:type="nil"/>
        </w:trPr>
        <w:tc>
          <w:tcPr>
            <w:tcW w:w="108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N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Наименование имущества  </w:t>
            </w:r>
          </w:p>
        </w:tc>
        <w:tc>
          <w:tcPr>
            <w:tcW w:w="15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Стоимость </w:t>
            </w:r>
          </w:p>
        </w:tc>
        <w:tc>
          <w:tcPr>
            <w:tcW w:w="3360" w:type="dxa"/>
            <w:tcBorders>
              <w:top w:val="single" w:sz="4" w:space="0" w:color="auto"/>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Документ, </w:t>
            </w:r>
            <w:proofErr w:type="spellStart"/>
            <w:r w:rsidRPr="00280135">
              <w:rPr>
                <w:rFonts w:ascii="Courier New" w:hAnsi="Courier New" w:cs="Courier New"/>
                <w:sz w:val="20"/>
                <w:szCs w:val="20"/>
              </w:rPr>
              <w:t>подтв</w:t>
            </w:r>
            <w:proofErr w:type="spellEnd"/>
            <w:r w:rsidRPr="00280135">
              <w:rPr>
                <w:rFonts w:ascii="Courier New" w:hAnsi="Courier New" w:cs="Courier New"/>
                <w:sz w:val="20"/>
                <w:szCs w:val="20"/>
              </w:rPr>
              <w:t xml:space="preserve">. право  </w:t>
            </w:r>
            <w:r w:rsidRPr="00280135">
              <w:rPr>
                <w:rFonts w:ascii="Courier New" w:hAnsi="Courier New" w:cs="Courier New"/>
                <w:sz w:val="20"/>
                <w:szCs w:val="20"/>
              </w:rPr>
              <w:br/>
              <w:t xml:space="preserve">      собственности       </w:t>
            </w:r>
          </w:p>
        </w:tc>
      </w:tr>
      <w:tr w:rsidR="00280135" w:rsidRPr="00280135" w:rsidTr="00AB33D5">
        <w:trPr>
          <w:tblCellSpacing w:w="5" w:type="nil"/>
        </w:trPr>
        <w:tc>
          <w:tcPr>
            <w:tcW w:w="108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15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c>
          <w:tcPr>
            <w:tcW w:w="3360" w:type="dxa"/>
            <w:tcBorders>
              <w:left w:val="single" w:sz="4" w:space="0" w:color="auto"/>
              <w:bottom w:val="single" w:sz="4" w:space="0" w:color="auto"/>
              <w:right w:val="single" w:sz="4" w:space="0" w:color="auto"/>
            </w:tcBorders>
          </w:tcPr>
          <w:p w:rsidR="00280135" w:rsidRPr="00280135" w:rsidRDefault="00280135" w:rsidP="00280135">
            <w:pPr>
              <w:widowControl w:val="0"/>
              <w:autoSpaceDE w:val="0"/>
              <w:autoSpaceDN w:val="0"/>
              <w:adjustRightInd w:val="0"/>
              <w:rPr>
                <w:rFonts w:ascii="Courier New" w:hAnsi="Courier New" w:cs="Courier New"/>
                <w:sz w:val="20"/>
                <w:szCs w:val="20"/>
              </w:rPr>
            </w:pPr>
          </w:p>
        </w:tc>
      </w:tr>
    </w:tbl>
    <w:p w:rsidR="00280135" w:rsidRPr="00280135" w:rsidRDefault="00280135" w:rsidP="00280135">
      <w:pPr>
        <w:widowControl w:val="0"/>
        <w:autoSpaceDE w:val="0"/>
        <w:autoSpaceDN w:val="0"/>
        <w:adjustRightInd w:val="0"/>
        <w:jc w:val="both"/>
        <w:rPr>
          <w:rFonts w:ascii="Calibri" w:eastAsia="Calibri" w:hAnsi="Calibri" w:cs="Calibri"/>
          <w:sz w:val="20"/>
          <w:szCs w:val="20"/>
          <w:lang w:eastAsia="en-US"/>
        </w:rPr>
      </w:pP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Другого  имущества  семья  не имеет.  Правильность  сообщаемых сведений</w:t>
      </w: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подтверждаю.</w:t>
      </w:r>
    </w:p>
    <w:p w:rsidR="00280135" w:rsidRPr="00280135" w:rsidRDefault="00280135" w:rsidP="00280135">
      <w:pPr>
        <w:widowControl w:val="0"/>
        <w:autoSpaceDE w:val="0"/>
        <w:autoSpaceDN w:val="0"/>
        <w:adjustRightInd w:val="0"/>
        <w:rPr>
          <w:rFonts w:ascii="Courier New" w:hAnsi="Courier New" w:cs="Courier New"/>
          <w:sz w:val="20"/>
          <w:szCs w:val="20"/>
        </w:rPr>
      </w:pP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Дата ____________________</w:t>
      </w:r>
    </w:p>
    <w:p w:rsidR="00280135" w:rsidRPr="00280135" w:rsidRDefault="00280135" w:rsidP="00280135">
      <w:pPr>
        <w:widowControl w:val="0"/>
        <w:autoSpaceDE w:val="0"/>
        <w:autoSpaceDN w:val="0"/>
        <w:adjustRightInd w:val="0"/>
        <w:rPr>
          <w:rFonts w:ascii="Courier New" w:hAnsi="Courier New" w:cs="Courier New"/>
          <w:sz w:val="20"/>
          <w:szCs w:val="20"/>
        </w:rPr>
      </w:pP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Подпись заявителя ____________________________</w:t>
      </w:r>
    </w:p>
    <w:p w:rsidR="00280135" w:rsidRPr="00280135" w:rsidRDefault="00280135" w:rsidP="00280135">
      <w:pPr>
        <w:widowControl w:val="0"/>
        <w:autoSpaceDE w:val="0"/>
        <w:autoSpaceDN w:val="0"/>
        <w:adjustRightInd w:val="0"/>
        <w:rPr>
          <w:rFonts w:ascii="Courier New" w:hAnsi="Courier New" w:cs="Courier New"/>
          <w:sz w:val="20"/>
          <w:szCs w:val="20"/>
        </w:rPr>
      </w:pPr>
    </w:p>
    <w:p w:rsidR="00280135" w:rsidRPr="00280135" w:rsidRDefault="00280135" w:rsidP="00280135">
      <w:pPr>
        <w:widowControl w:val="0"/>
        <w:autoSpaceDE w:val="0"/>
        <w:autoSpaceDN w:val="0"/>
        <w:adjustRightInd w:val="0"/>
        <w:rPr>
          <w:rFonts w:ascii="Courier New" w:hAnsi="Courier New" w:cs="Courier New"/>
          <w:sz w:val="20"/>
          <w:szCs w:val="20"/>
        </w:rPr>
      </w:pPr>
      <w:r w:rsidRPr="00280135">
        <w:rPr>
          <w:rFonts w:ascii="Courier New" w:hAnsi="Courier New" w:cs="Courier New"/>
          <w:sz w:val="20"/>
          <w:szCs w:val="20"/>
        </w:rPr>
        <w:t xml:space="preserve">    Подпись совершеннолетних членов семьи _________________________________</w:t>
      </w:r>
    </w:p>
    <w:p w:rsidR="00280135" w:rsidRPr="00280135" w:rsidRDefault="00280135" w:rsidP="00280135">
      <w:pPr>
        <w:widowControl w:val="0"/>
        <w:autoSpaceDE w:val="0"/>
        <w:autoSpaceDN w:val="0"/>
        <w:adjustRightInd w:val="0"/>
        <w:ind w:firstLine="540"/>
        <w:jc w:val="both"/>
        <w:rPr>
          <w:rFonts w:ascii="Calibri" w:eastAsia="Calibri" w:hAnsi="Calibri" w:cs="Calibri"/>
          <w:sz w:val="20"/>
          <w:szCs w:val="20"/>
          <w:lang w:eastAsia="en-US"/>
        </w:rPr>
      </w:pPr>
    </w:p>
    <w:p w:rsidR="008204D8" w:rsidRDefault="008204D8" w:rsidP="008204D8">
      <w:pPr>
        <w:pStyle w:val="ConsPlusNonformat"/>
        <w:pageBreakBefore/>
        <w:widowControl/>
        <w:ind w:left="4961"/>
        <w:jc w:val="right"/>
        <w:rPr>
          <w:rFonts w:ascii="Times New Roman" w:hAnsi="Times New Roman" w:cs="Times New Roman"/>
          <w:sz w:val="26"/>
          <w:szCs w:val="26"/>
        </w:rPr>
      </w:pPr>
      <w:r>
        <w:rPr>
          <w:rFonts w:ascii="Times New Roman" w:hAnsi="Times New Roman" w:cs="Times New Roman"/>
          <w:sz w:val="26"/>
          <w:szCs w:val="26"/>
        </w:rPr>
        <w:lastRenderedPageBreak/>
        <w:t>Приложение № 3</w:t>
      </w:r>
      <w:r>
        <w:rPr>
          <w:rFonts w:ascii="Times New Roman" w:hAnsi="Times New Roman" w:cs="Times New Roman"/>
          <w:sz w:val="26"/>
          <w:szCs w:val="26"/>
        </w:rPr>
        <w:br/>
        <w:t>к административному регламенту</w:t>
      </w:r>
    </w:p>
    <w:p w:rsidR="008204D8" w:rsidRDefault="008204D8" w:rsidP="008204D8">
      <w:pPr>
        <w:pStyle w:val="ConsPlusNonformat"/>
        <w:widowControl/>
        <w:ind w:left="4962"/>
        <w:jc w:val="right"/>
        <w:rPr>
          <w:rFonts w:ascii="Times New Roman" w:hAnsi="Times New Roman" w:cs="Times New Roman"/>
          <w:sz w:val="22"/>
          <w:szCs w:val="22"/>
        </w:rPr>
      </w:pPr>
    </w:p>
    <w:p w:rsidR="008204D8" w:rsidRDefault="008204D8" w:rsidP="008204D8">
      <w:pPr>
        <w:jc w:val="center"/>
      </w:pPr>
    </w:p>
    <w:p w:rsidR="008204D8" w:rsidRDefault="008204D8" w:rsidP="008204D8">
      <w:pPr>
        <w:pStyle w:val="ConsPlusNonformat"/>
        <w:widowControl/>
        <w:jc w:val="center"/>
        <w:rPr>
          <w:rFonts w:ascii="Times New Roman" w:hAnsi="Times New Roman" w:cs="Times New Roman"/>
          <w:b/>
          <w:sz w:val="26"/>
          <w:szCs w:val="26"/>
        </w:rPr>
      </w:pPr>
      <w:r>
        <w:rPr>
          <w:rFonts w:ascii="Times New Roman" w:hAnsi="Times New Roman" w:cs="Times New Roman"/>
          <w:b/>
          <w:sz w:val="26"/>
          <w:szCs w:val="26"/>
        </w:rPr>
        <w:t>РАСПИСКА</w:t>
      </w:r>
    </w:p>
    <w:p w:rsidR="008204D8" w:rsidRDefault="008204D8" w:rsidP="008204D8">
      <w:pPr>
        <w:pStyle w:val="ConsPlusNonformat"/>
        <w:widowControl/>
        <w:jc w:val="center"/>
        <w:rPr>
          <w:rFonts w:ascii="Times New Roman" w:hAnsi="Times New Roman" w:cs="Times New Roman"/>
          <w:b/>
          <w:sz w:val="26"/>
          <w:szCs w:val="26"/>
        </w:rPr>
      </w:pPr>
      <w:r>
        <w:rPr>
          <w:rFonts w:ascii="Times New Roman" w:hAnsi="Times New Roman" w:cs="Times New Roman"/>
          <w:b/>
          <w:sz w:val="26"/>
          <w:szCs w:val="26"/>
        </w:rPr>
        <w:t>в получении документов, предоставленных для рассмотрения вопроса</w:t>
      </w:r>
    </w:p>
    <w:p w:rsidR="008204D8" w:rsidRDefault="008204D8" w:rsidP="008204D8">
      <w:pPr>
        <w:pStyle w:val="ConsPlusNonformat"/>
        <w:widowControl/>
        <w:jc w:val="center"/>
        <w:rPr>
          <w:rFonts w:ascii="Times New Roman" w:hAnsi="Times New Roman" w:cs="Times New Roman"/>
          <w:b/>
          <w:sz w:val="26"/>
          <w:szCs w:val="26"/>
        </w:rPr>
      </w:pPr>
      <w:r>
        <w:rPr>
          <w:rFonts w:ascii="Times New Roman" w:hAnsi="Times New Roman" w:cs="Times New Roman"/>
          <w:b/>
          <w:sz w:val="26"/>
          <w:szCs w:val="26"/>
        </w:rPr>
        <w:t>о постановке граждан на учет в качестве нуждающихся в жилых помещениях</w:t>
      </w:r>
    </w:p>
    <w:p w:rsidR="008204D8" w:rsidRDefault="008204D8" w:rsidP="008204D8">
      <w:pPr>
        <w:pStyle w:val="ConsPlusNonformat"/>
        <w:widowControl/>
        <w:rPr>
          <w:rFonts w:ascii="Times New Roman" w:hAnsi="Times New Roman" w:cs="Times New Roman"/>
          <w:b/>
          <w:sz w:val="26"/>
          <w:szCs w:val="26"/>
        </w:rPr>
      </w:pPr>
    </w:p>
    <w:p w:rsidR="008204D8" w:rsidRDefault="008204D8" w:rsidP="008204D8">
      <w:pPr>
        <w:pStyle w:val="ConsPlusNonformat"/>
        <w:widowControl/>
        <w:rPr>
          <w:rFonts w:ascii="Times New Roman" w:hAnsi="Times New Roman" w:cs="Times New Roman"/>
          <w:sz w:val="26"/>
          <w:szCs w:val="26"/>
        </w:rPr>
      </w:pPr>
    </w:p>
    <w:p w:rsidR="008204D8" w:rsidRDefault="008204D8" w:rsidP="008204D8">
      <w:pPr>
        <w:pStyle w:val="ConsPlusNonformat"/>
        <w:widowControl/>
        <w:ind w:firstLine="540"/>
        <w:rPr>
          <w:rFonts w:ascii="Times New Roman" w:hAnsi="Times New Roman" w:cs="Times New Roman"/>
          <w:sz w:val="26"/>
          <w:szCs w:val="26"/>
        </w:rPr>
      </w:pPr>
      <w:r>
        <w:rPr>
          <w:rFonts w:ascii="Times New Roman" w:hAnsi="Times New Roman" w:cs="Times New Roman"/>
          <w:sz w:val="26"/>
          <w:szCs w:val="26"/>
        </w:rPr>
        <w:t xml:space="preserve">Настоящим удостоверяется, что </w:t>
      </w:r>
    </w:p>
    <w:p w:rsidR="008204D8" w:rsidRDefault="008204D8" w:rsidP="008204D8">
      <w:pPr>
        <w:pStyle w:val="ConsPlusNonformat"/>
        <w:widowControl/>
        <w:rPr>
          <w:rFonts w:ascii="Times New Roman" w:hAnsi="Times New Roman" w:cs="Times New Roman"/>
          <w:sz w:val="26"/>
          <w:szCs w:val="26"/>
        </w:rPr>
      </w:pPr>
    </w:p>
    <w:p w:rsidR="008204D8" w:rsidRDefault="008204D8" w:rsidP="008204D8">
      <w:pPr>
        <w:pStyle w:val="ConsPlusNonformat"/>
        <w:widowControl/>
        <w:rPr>
          <w:rFonts w:ascii="Times New Roman" w:hAnsi="Times New Roman" w:cs="Times New Roman"/>
          <w:sz w:val="26"/>
          <w:szCs w:val="26"/>
        </w:rPr>
      </w:pPr>
      <w:r>
        <w:rPr>
          <w:rFonts w:ascii="Times New Roman" w:hAnsi="Times New Roman" w:cs="Times New Roman"/>
          <w:sz w:val="26"/>
          <w:szCs w:val="26"/>
        </w:rPr>
        <w:t>заявитель_____________________________________________________________</w:t>
      </w:r>
    </w:p>
    <w:p w:rsidR="008204D8" w:rsidRDefault="008204D8" w:rsidP="008204D8">
      <w:pPr>
        <w:pStyle w:val="ConsPlusNonformat"/>
        <w:widowControl/>
        <w:ind w:left="2124" w:firstLine="708"/>
        <w:rPr>
          <w:rFonts w:ascii="Times New Roman" w:hAnsi="Times New Roman" w:cs="Times New Roman"/>
          <w:sz w:val="22"/>
          <w:szCs w:val="22"/>
        </w:rPr>
      </w:pPr>
      <w:r>
        <w:rPr>
          <w:rFonts w:ascii="Times New Roman" w:hAnsi="Times New Roman" w:cs="Times New Roman"/>
          <w:sz w:val="22"/>
          <w:szCs w:val="22"/>
        </w:rPr>
        <w:t xml:space="preserve">              (фамилия, имя, отчество)</w:t>
      </w:r>
    </w:p>
    <w:p w:rsidR="008204D8" w:rsidRDefault="008204D8" w:rsidP="008204D8">
      <w:pPr>
        <w:pStyle w:val="ConsPlusNonformat"/>
        <w:widowControl/>
        <w:rPr>
          <w:rFonts w:ascii="Times New Roman" w:hAnsi="Times New Roman" w:cs="Times New Roman"/>
          <w:sz w:val="26"/>
          <w:szCs w:val="26"/>
        </w:rPr>
      </w:pPr>
    </w:p>
    <w:p w:rsidR="008204D8" w:rsidRDefault="008204D8" w:rsidP="008204D8">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предоставил документы </w:t>
      </w:r>
      <w:proofErr w:type="gramStart"/>
      <w:r>
        <w:rPr>
          <w:rFonts w:ascii="Times New Roman" w:hAnsi="Times New Roman" w:cs="Times New Roman"/>
          <w:sz w:val="26"/>
          <w:szCs w:val="26"/>
        </w:rPr>
        <w:t>для рассмотрения вопроса о постановке на учет в количестве _________________________________  экземпляров  по   прилагаемому к заявлению</w:t>
      </w:r>
      <w:proofErr w:type="gramEnd"/>
      <w:r>
        <w:rPr>
          <w:rFonts w:ascii="Times New Roman" w:hAnsi="Times New Roman" w:cs="Times New Roman"/>
          <w:sz w:val="26"/>
          <w:szCs w:val="26"/>
        </w:rPr>
        <w:t xml:space="preserve"> перечню документов, необходимых для признания граждан нуждающимися в жилых помещениях.</w:t>
      </w:r>
    </w:p>
    <w:p w:rsidR="008204D8" w:rsidRDefault="008204D8" w:rsidP="008204D8">
      <w:pPr>
        <w:pStyle w:val="ConsPlusNonformat"/>
        <w:widowControl/>
        <w:rPr>
          <w:rFonts w:ascii="Times New Roman" w:hAnsi="Times New Roman" w:cs="Times New Roman"/>
          <w:sz w:val="26"/>
          <w:szCs w:val="26"/>
        </w:rPr>
      </w:pPr>
    </w:p>
    <w:p w:rsidR="008204D8" w:rsidRDefault="008204D8" w:rsidP="008204D8">
      <w:pPr>
        <w:pStyle w:val="ConsPlusNonformat"/>
        <w:widowControl/>
        <w:rPr>
          <w:rFonts w:ascii="Times New Roman" w:hAnsi="Times New Roman" w:cs="Times New Roman"/>
          <w:sz w:val="26"/>
          <w:szCs w:val="26"/>
        </w:rPr>
      </w:pPr>
      <w:r>
        <w:rPr>
          <w:rFonts w:ascii="Times New Roman" w:hAnsi="Times New Roman" w:cs="Times New Roman"/>
          <w:sz w:val="26"/>
          <w:szCs w:val="26"/>
        </w:rPr>
        <w:t xml:space="preserve"> </w:t>
      </w:r>
    </w:p>
    <w:p w:rsidR="008204D8" w:rsidRDefault="008204D8" w:rsidP="008204D8">
      <w:pPr>
        <w:pStyle w:val="ConsPlusNonformat"/>
        <w:widowControl/>
        <w:rPr>
          <w:rFonts w:ascii="Times New Roman" w:hAnsi="Times New Roman" w:cs="Times New Roman"/>
          <w:sz w:val="26"/>
          <w:szCs w:val="26"/>
        </w:rPr>
      </w:pPr>
    </w:p>
    <w:p w:rsidR="008204D8" w:rsidRDefault="008204D8" w:rsidP="008204D8">
      <w:pPr>
        <w:pStyle w:val="ConsPlusNonformat"/>
        <w:widowControl/>
        <w:rPr>
          <w:rFonts w:ascii="Times New Roman" w:hAnsi="Times New Roman" w:cs="Times New Roman"/>
          <w:sz w:val="26"/>
          <w:szCs w:val="26"/>
        </w:rPr>
      </w:pPr>
    </w:p>
    <w:p w:rsidR="008204D8" w:rsidRDefault="008204D8" w:rsidP="008204D8">
      <w:pPr>
        <w:pStyle w:val="ConsPlusNonformat"/>
        <w:widowControl/>
        <w:rPr>
          <w:rFonts w:ascii="Times New Roman" w:hAnsi="Times New Roman" w:cs="Times New Roman"/>
          <w:sz w:val="26"/>
          <w:szCs w:val="26"/>
        </w:rPr>
      </w:pPr>
      <w:r>
        <w:rPr>
          <w:rFonts w:ascii="Times New Roman" w:hAnsi="Times New Roman" w:cs="Times New Roman"/>
          <w:sz w:val="26"/>
          <w:szCs w:val="26"/>
        </w:rPr>
        <w:t xml:space="preserve">Специалист администрации___________________     ______________________            </w:t>
      </w:r>
    </w:p>
    <w:p w:rsidR="008204D8" w:rsidRDefault="008204D8" w:rsidP="008204D8">
      <w:pPr>
        <w:pStyle w:val="ConsPlusNonformat"/>
        <w:widowControl/>
        <w:rPr>
          <w:rFonts w:ascii="Times New Roman" w:hAnsi="Times New Roman" w:cs="Times New Roman"/>
          <w:sz w:val="26"/>
          <w:szCs w:val="26"/>
        </w:rPr>
      </w:pPr>
      <w:r>
        <w:rPr>
          <w:rFonts w:ascii="Times New Roman" w:hAnsi="Times New Roman" w:cs="Times New Roman"/>
          <w:sz w:val="26"/>
          <w:szCs w:val="26"/>
        </w:rPr>
        <w:t xml:space="preserve">                                                   </w:t>
      </w:r>
    </w:p>
    <w:p w:rsidR="008204D8" w:rsidRDefault="008204D8" w:rsidP="008204D8">
      <w:pPr>
        <w:pStyle w:val="ConsPlusNonformat"/>
        <w:widowControl/>
        <w:rPr>
          <w:rFonts w:ascii="Times New Roman" w:hAnsi="Times New Roman" w:cs="Times New Roman"/>
          <w:sz w:val="26"/>
          <w:szCs w:val="26"/>
        </w:rPr>
      </w:pPr>
      <w:r>
        <w:rPr>
          <w:rFonts w:ascii="Times New Roman" w:hAnsi="Times New Roman" w:cs="Times New Roman"/>
          <w:sz w:val="26"/>
          <w:szCs w:val="26"/>
        </w:rPr>
        <w:t xml:space="preserve">М.П. </w:t>
      </w:r>
    </w:p>
    <w:p w:rsidR="008204D8" w:rsidRDefault="008204D8" w:rsidP="008204D8">
      <w:pPr>
        <w:pStyle w:val="ConsPlusNonformat"/>
        <w:widowControl/>
        <w:rPr>
          <w:rFonts w:ascii="Times New Roman" w:hAnsi="Times New Roman" w:cs="Times New Roman"/>
          <w:sz w:val="26"/>
          <w:szCs w:val="26"/>
        </w:rPr>
      </w:pPr>
    </w:p>
    <w:p w:rsidR="008204D8" w:rsidRDefault="008204D8" w:rsidP="008204D8">
      <w:pPr>
        <w:jc w:val="right"/>
        <w:rPr>
          <w:sz w:val="26"/>
          <w:szCs w:val="26"/>
        </w:rPr>
      </w:pPr>
    </w:p>
    <w:p w:rsidR="008204D8" w:rsidRDefault="008204D8" w:rsidP="008204D8">
      <w:pPr>
        <w:jc w:val="right"/>
        <w:rPr>
          <w:sz w:val="26"/>
          <w:szCs w:val="26"/>
        </w:rPr>
      </w:pPr>
    </w:p>
    <w:p w:rsidR="008204D8" w:rsidRDefault="008204D8" w:rsidP="008204D8">
      <w:pPr>
        <w:jc w:val="right"/>
        <w:rPr>
          <w:sz w:val="26"/>
          <w:szCs w:val="26"/>
        </w:rPr>
      </w:pPr>
    </w:p>
    <w:p w:rsidR="008204D8" w:rsidRDefault="008204D8" w:rsidP="008204D8">
      <w:pPr>
        <w:pStyle w:val="ConsPlusNonformat"/>
        <w:widowControl/>
        <w:rPr>
          <w:rFonts w:ascii="Times New Roman" w:hAnsi="Times New Roman" w:cs="Times New Roman"/>
        </w:rPr>
      </w:pPr>
    </w:p>
    <w:p w:rsidR="008204D8" w:rsidRDefault="008204D8" w:rsidP="008204D8">
      <w:pPr>
        <w:tabs>
          <w:tab w:val="left" w:pos="8120"/>
        </w:tabs>
        <w:rPr>
          <w:sz w:val="26"/>
          <w:szCs w:val="26"/>
        </w:rPr>
      </w:pPr>
    </w:p>
    <w:p w:rsidR="00280135" w:rsidRPr="00280135" w:rsidRDefault="00280135" w:rsidP="00280135">
      <w:pPr>
        <w:jc w:val="both"/>
        <w:rPr>
          <w:rFonts w:ascii="Calibri" w:eastAsia="Calibri" w:hAnsi="Calibri"/>
          <w:sz w:val="22"/>
          <w:szCs w:val="22"/>
          <w:lang w:eastAsia="en-US"/>
        </w:rPr>
      </w:pPr>
    </w:p>
    <w:p w:rsidR="00280135" w:rsidRPr="00122B01" w:rsidRDefault="00280135" w:rsidP="00122B01">
      <w:pPr>
        <w:widowControl w:val="0"/>
        <w:autoSpaceDE w:val="0"/>
        <w:autoSpaceDN w:val="0"/>
        <w:adjustRightInd w:val="0"/>
        <w:rPr>
          <w:rFonts w:ascii="Courier New" w:hAnsi="Courier New" w:cs="Courier New"/>
          <w:sz w:val="20"/>
          <w:szCs w:val="20"/>
        </w:rPr>
      </w:pPr>
    </w:p>
    <w:p w:rsidR="000F2066" w:rsidRDefault="000F2066" w:rsidP="000F2066">
      <w:pPr>
        <w:jc w:val="right"/>
        <w:rPr>
          <w:sz w:val="26"/>
          <w:szCs w:val="26"/>
        </w:rPr>
      </w:pPr>
    </w:p>
    <w:p w:rsidR="000F2066" w:rsidRDefault="000F2066" w:rsidP="000F2066">
      <w:pPr>
        <w:jc w:val="right"/>
        <w:rPr>
          <w:sz w:val="26"/>
          <w:szCs w:val="26"/>
        </w:rPr>
      </w:pPr>
    </w:p>
    <w:p w:rsidR="000F2066" w:rsidRDefault="000F2066" w:rsidP="000F2066">
      <w:pPr>
        <w:jc w:val="right"/>
        <w:rPr>
          <w:sz w:val="26"/>
          <w:szCs w:val="26"/>
        </w:rPr>
      </w:pPr>
    </w:p>
    <w:p w:rsidR="000F2066" w:rsidRDefault="000F2066" w:rsidP="000F2066">
      <w:pPr>
        <w:jc w:val="right"/>
        <w:rPr>
          <w:sz w:val="26"/>
          <w:szCs w:val="26"/>
        </w:rPr>
      </w:pPr>
    </w:p>
    <w:p w:rsidR="000F2066" w:rsidRDefault="000F2066" w:rsidP="000F2066">
      <w:pPr>
        <w:jc w:val="right"/>
        <w:rPr>
          <w:sz w:val="26"/>
          <w:szCs w:val="26"/>
        </w:rPr>
      </w:pPr>
    </w:p>
    <w:p w:rsidR="000F2066" w:rsidRDefault="000F2066" w:rsidP="000F2066">
      <w:pPr>
        <w:jc w:val="right"/>
        <w:rPr>
          <w:sz w:val="26"/>
          <w:szCs w:val="26"/>
        </w:rPr>
      </w:pPr>
    </w:p>
    <w:p w:rsidR="000F2066" w:rsidRDefault="008204D8" w:rsidP="000F2066">
      <w:pPr>
        <w:pageBreakBefore/>
        <w:jc w:val="right"/>
        <w:rPr>
          <w:sz w:val="26"/>
          <w:szCs w:val="26"/>
        </w:rPr>
      </w:pPr>
      <w:r>
        <w:rPr>
          <w:sz w:val="26"/>
          <w:szCs w:val="26"/>
        </w:rPr>
        <w:lastRenderedPageBreak/>
        <w:t>Приложение № 4</w:t>
      </w:r>
    </w:p>
    <w:p w:rsidR="000F2066" w:rsidRDefault="000F2066" w:rsidP="000F2066">
      <w:pPr>
        <w:jc w:val="right"/>
        <w:rPr>
          <w:sz w:val="26"/>
          <w:szCs w:val="26"/>
        </w:rPr>
      </w:pPr>
      <w:r>
        <w:rPr>
          <w:sz w:val="26"/>
          <w:szCs w:val="26"/>
        </w:rPr>
        <w:t>к административному регламенту</w:t>
      </w:r>
    </w:p>
    <w:p w:rsidR="006E54A5" w:rsidRDefault="006E54A5" w:rsidP="000F2066">
      <w:pPr>
        <w:pStyle w:val="ConsPlusNonformat"/>
        <w:widowControl/>
        <w:ind w:left="5040"/>
        <w:rPr>
          <w:rFonts w:ascii="Times New Roman" w:hAnsi="Times New Roman" w:cs="Times New Roman"/>
          <w:sz w:val="16"/>
          <w:szCs w:val="16"/>
        </w:rPr>
      </w:pPr>
    </w:p>
    <w:p w:rsidR="006E54A5" w:rsidRDefault="006E54A5" w:rsidP="000F2066">
      <w:pPr>
        <w:pStyle w:val="ConsPlusNonformat"/>
        <w:widowControl/>
        <w:ind w:left="5040"/>
        <w:rPr>
          <w:rFonts w:ascii="Times New Roman" w:hAnsi="Times New Roman" w:cs="Times New Roman"/>
          <w:sz w:val="16"/>
          <w:szCs w:val="16"/>
        </w:rPr>
      </w:pPr>
    </w:p>
    <w:p w:rsidR="000F2066" w:rsidRDefault="006E54A5" w:rsidP="000F2066">
      <w:pPr>
        <w:pStyle w:val="ConsPlusNonformat"/>
        <w:widowControl/>
        <w:ind w:left="5040"/>
        <w:rPr>
          <w:rFonts w:ascii="Times New Roman" w:hAnsi="Times New Roman" w:cs="Times New Roman"/>
          <w:sz w:val="16"/>
          <w:szCs w:val="16"/>
        </w:rPr>
      </w:pPr>
      <w:r>
        <w:rPr>
          <w:rFonts w:ascii="Times New Roman" w:hAnsi="Times New Roman" w:cs="Times New Roman"/>
          <w:sz w:val="16"/>
          <w:szCs w:val="16"/>
        </w:rPr>
        <w:t xml:space="preserve"> </w:t>
      </w:r>
      <w:r w:rsidR="000F2066">
        <w:rPr>
          <w:rFonts w:ascii="Times New Roman" w:hAnsi="Times New Roman" w:cs="Times New Roman"/>
          <w:sz w:val="16"/>
          <w:szCs w:val="16"/>
        </w:rPr>
        <w:t>(фамилия, имя, отчество)</w:t>
      </w:r>
    </w:p>
    <w:p w:rsidR="000F2066" w:rsidRDefault="000F2066" w:rsidP="000F2066">
      <w:pPr>
        <w:pStyle w:val="ConsPlusNonformat"/>
        <w:widowControl/>
        <w:ind w:left="5040"/>
        <w:rPr>
          <w:rFonts w:ascii="Times New Roman" w:hAnsi="Times New Roman" w:cs="Times New Roman"/>
        </w:rPr>
      </w:pPr>
      <w:r>
        <w:rPr>
          <w:rFonts w:ascii="Times New Roman" w:hAnsi="Times New Roman" w:cs="Times New Roman"/>
        </w:rPr>
        <w:t>________________________________________</w:t>
      </w:r>
    </w:p>
    <w:p w:rsidR="000F2066" w:rsidRDefault="000F2066" w:rsidP="000F2066">
      <w:pPr>
        <w:pStyle w:val="ConsPlusNonformat"/>
        <w:widowControl/>
        <w:ind w:left="5040"/>
        <w:rPr>
          <w:rFonts w:ascii="Times New Roman" w:hAnsi="Times New Roman" w:cs="Times New Roman"/>
        </w:rPr>
      </w:pPr>
    </w:p>
    <w:p w:rsidR="000F2066" w:rsidRDefault="000F2066" w:rsidP="000F2066">
      <w:pPr>
        <w:pStyle w:val="ConsPlusNonformat"/>
        <w:widowControl/>
        <w:ind w:left="5040"/>
        <w:rPr>
          <w:rFonts w:ascii="Times New Roman" w:hAnsi="Times New Roman" w:cs="Times New Roman"/>
        </w:rPr>
      </w:pPr>
      <w:r>
        <w:rPr>
          <w:rFonts w:ascii="Times New Roman" w:hAnsi="Times New Roman" w:cs="Times New Roman"/>
        </w:rPr>
        <w:t>Куда ______________________________________</w:t>
      </w:r>
    </w:p>
    <w:p w:rsidR="000F2066" w:rsidRDefault="000F2066" w:rsidP="000F2066">
      <w:pPr>
        <w:pStyle w:val="ConsPlusNonformat"/>
        <w:widowControl/>
        <w:ind w:left="5040"/>
        <w:rPr>
          <w:rFonts w:ascii="Times New Roman" w:hAnsi="Times New Roman" w:cs="Times New Roman"/>
          <w:sz w:val="16"/>
          <w:szCs w:val="16"/>
        </w:rPr>
      </w:pPr>
      <w:proofErr w:type="gramStart"/>
      <w:r>
        <w:rPr>
          <w:rFonts w:ascii="Times New Roman" w:hAnsi="Times New Roman" w:cs="Times New Roman"/>
          <w:sz w:val="16"/>
          <w:szCs w:val="16"/>
        </w:rPr>
        <w:t>(почтовый индекс и адрес</w:t>
      </w:r>
      <w:proofErr w:type="gramEnd"/>
    </w:p>
    <w:p w:rsidR="000F2066" w:rsidRDefault="000F2066" w:rsidP="000F2066">
      <w:pPr>
        <w:pStyle w:val="ConsPlusNonformat"/>
        <w:widowControl/>
        <w:ind w:left="5040"/>
        <w:rPr>
          <w:rFonts w:ascii="Times New Roman" w:hAnsi="Times New Roman" w:cs="Times New Roman"/>
        </w:rPr>
      </w:pPr>
      <w:r>
        <w:rPr>
          <w:rFonts w:ascii="Times New Roman" w:hAnsi="Times New Roman" w:cs="Times New Roman"/>
        </w:rPr>
        <w:t>________________________________________</w:t>
      </w:r>
    </w:p>
    <w:p w:rsidR="000F2066" w:rsidRDefault="000F2066" w:rsidP="000F2066">
      <w:pPr>
        <w:pStyle w:val="ConsPlusNonformat"/>
        <w:widowControl/>
        <w:ind w:left="5040"/>
        <w:rPr>
          <w:rFonts w:ascii="Times New Roman" w:hAnsi="Times New Roman" w:cs="Times New Roman"/>
          <w:sz w:val="16"/>
          <w:szCs w:val="16"/>
        </w:rPr>
      </w:pPr>
      <w:r>
        <w:rPr>
          <w:rFonts w:ascii="Times New Roman" w:hAnsi="Times New Roman" w:cs="Times New Roman"/>
          <w:sz w:val="16"/>
          <w:szCs w:val="16"/>
        </w:rPr>
        <w:t>заявителя согласно заявлению</w:t>
      </w:r>
    </w:p>
    <w:p w:rsidR="000F2066" w:rsidRDefault="000F2066" w:rsidP="000F2066">
      <w:pPr>
        <w:pStyle w:val="ConsPlusNonformat"/>
        <w:widowControl/>
        <w:ind w:left="5040"/>
        <w:rPr>
          <w:rFonts w:ascii="Times New Roman" w:hAnsi="Times New Roman" w:cs="Times New Roman"/>
        </w:rPr>
      </w:pPr>
      <w:r>
        <w:rPr>
          <w:rFonts w:ascii="Times New Roman" w:hAnsi="Times New Roman" w:cs="Times New Roman"/>
        </w:rPr>
        <w:t>_______________________________________</w:t>
      </w:r>
    </w:p>
    <w:p w:rsidR="000F2066" w:rsidRDefault="000F2066" w:rsidP="000F2066">
      <w:pPr>
        <w:pStyle w:val="ConsPlusNonformat"/>
        <w:widowControl/>
        <w:ind w:left="5040"/>
        <w:rPr>
          <w:rFonts w:ascii="Times New Roman" w:hAnsi="Times New Roman" w:cs="Times New Roman"/>
          <w:sz w:val="16"/>
          <w:szCs w:val="16"/>
        </w:rPr>
      </w:pPr>
      <w:r>
        <w:rPr>
          <w:rFonts w:ascii="Times New Roman" w:hAnsi="Times New Roman" w:cs="Times New Roman"/>
          <w:sz w:val="16"/>
          <w:szCs w:val="16"/>
        </w:rPr>
        <w:t>о принятии на учет)</w:t>
      </w:r>
    </w:p>
    <w:p w:rsidR="000F2066" w:rsidRDefault="000F2066" w:rsidP="000F2066">
      <w:pPr>
        <w:pStyle w:val="ConsPlusNonformat"/>
        <w:widowControl/>
        <w:ind w:left="5040"/>
        <w:rPr>
          <w:rFonts w:ascii="Times New Roman" w:hAnsi="Times New Roman" w:cs="Times New Roman"/>
        </w:rPr>
      </w:pPr>
      <w:r>
        <w:rPr>
          <w:rFonts w:ascii="Times New Roman" w:hAnsi="Times New Roman" w:cs="Times New Roman"/>
        </w:rPr>
        <w:t>________________________________________</w:t>
      </w:r>
    </w:p>
    <w:p w:rsidR="000F2066" w:rsidRDefault="000F2066" w:rsidP="000F2066">
      <w:pPr>
        <w:pStyle w:val="ConsPlusNonformat"/>
        <w:widowControl/>
        <w:ind w:left="5040"/>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jc w:val="center"/>
        <w:rPr>
          <w:rFonts w:ascii="Times New Roman" w:hAnsi="Times New Roman" w:cs="Times New Roman"/>
          <w:b/>
        </w:rPr>
      </w:pPr>
      <w:r>
        <w:rPr>
          <w:rFonts w:ascii="Times New Roman" w:hAnsi="Times New Roman" w:cs="Times New Roman"/>
          <w:b/>
        </w:rPr>
        <w:t>УВЕДОМЛЕНИЕ</w:t>
      </w:r>
    </w:p>
    <w:p w:rsidR="000F2066" w:rsidRDefault="000F2066" w:rsidP="000F2066">
      <w:pPr>
        <w:pStyle w:val="ConsPlusNonformat"/>
        <w:widowControl/>
        <w:jc w:val="center"/>
        <w:rPr>
          <w:rFonts w:ascii="Times New Roman" w:hAnsi="Times New Roman" w:cs="Times New Roman"/>
          <w:b/>
        </w:rPr>
      </w:pPr>
      <w:r>
        <w:rPr>
          <w:rFonts w:ascii="Times New Roman" w:hAnsi="Times New Roman" w:cs="Times New Roman"/>
          <w:b/>
        </w:rPr>
        <w:t>о постановке граждан на учет в качестве нуждающихся в жилых помещениях</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jc w:val="both"/>
        <w:rPr>
          <w:rFonts w:ascii="Times New Roman" w:hAnsi="Times New Roman" w:cs="Times New Roman"/>
        </w:rPr>
      </w:pPr>
      <w:proofErr w:type="gramStart"/>
      <w:r>
        <w:rPr>
          <w:rFonts w:ascii="Times New Roman" w:hAnsi="Times New Roman" w:cs="Times New Roman"/>
        </w:rPr>
        <w:t xml:space="preserve">Администрация Кемского муниципального района, рассмотрев представленные документы о принятии на учет в качестве нуждающихся в жилых  помещениях,  решила </w:t>
      </w:r>
      <w:proofErr w:type="gramEnd"/>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 xml:space="preserve">в соответствии с постановлением </w:t>
      </w:r>
      <w:proofErr w:type="gramStart"/>
      <w:r>
        <w:rPr>
          <w:rFonts w:ascii="Times New Roman" w:hAnsi="Times New Roman" w:cs="Times New Roman"/>
        </w:rPr>
        <w:t>от</w:t>
      </w:r>
      <w:proofErr w:type="gramEnd"/>
      <w:r>
        <w:rPr>
          <w:rFonts w:ascii="Times New Roman" w:hAnsi="Times New Roman" w:cs="Times New Roman"/>
        </w:rPr>
        <w:t>____№_______________________________________________________</w:t>
      </w:r>
    </w:p>
    <w:p w:rsidR="000F2066" w:rsidRDefault="000F2066" w:rsidP="000F2066">
      <w:pPr>
        <w:pStyle w:val="ConsPlusNonformat"/>
        <w:widowControl/>
        <w:jc w:val="center"/>
        <w:rPr>
          <w:rFonts w:ascii="Times New Roman" w:hAnsi="Times New Roman" w:cs="Times New Roman"/>
          <w:sz w:val="16"/>
          <w:szCs w:val="16"/>
        </w:rPr>
      </w:pPr>
      <w:r>
        <w:rPr>
          <w:rFonts w:ascii="Times New Roman" w:hAnsi="Times New Roman" w:cs="Times New Roman"/>
          <w:sz w:val="16"/>
          <w:szCs w:val="16"/>
        </w:rPr>
        <w:t>(наименование акта, дата его принятия и номер)</w:t>
      </w: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принять _____________________________________________________________________________________</w:t>
      </w:r>
    </w:p>
    <w:p w:rsidR="000F2066" w:rsidRDefault="000F2066" w:rsidP="000F2066">
      <w:pPr>
        <w:pStyle w:val="ConsPlusNonformat"/>
        <w:widowControl/>
        <w:jc w:val="center"/>
        <w:rPr>
          <w:rFonts w:ascii="Times New Roman" w:hAnsi="Times New Roman" w:cs="Times New Roman"/>
          <w:sz w:val="16"/>
          <w:szCs w:val="16"/>
        </w:rPr>
      </w:pPr>
      <w:proofErr w:type="gramStart"/>
      <w:r>
        <w:rPr>
          <w:rFonts w:ascii="Times New Roman" w:hAnsi="Times New Roman" w:cs="Times New Roman"/>
          <w:sz w:val="16"/>
          <w:szCs w:val="16"/>
        </w:rPr>
        <w:t>(фамилия,  имя, отчество,</w:t>
      </w:r>
      <w:proofErr w:type="gramEnd"/>
    </w:p>
    <w:p w:rsidR="000F2066" w:rsidRDefault="000F2066" w:rsidP="000F2066">
      <w:pPr>
        <w:pStyle w:val="ConsPlusNonformat"/>
        <w:widowControl/>
        <w:jc w:val="both"/>
        <w:rPr>
          <w:rFonts w:ascii="Times New Roman" w:hAnsi="Times New Roman" w:cs="Times New Roman"/>
        </w:rPr>
      </w:pPr>
      <w:r>
        <w:rPr>
          <w:rFonts w:ascii="Times New Roman" w:hAnsi="Times New Roman" w:cs="Times New Roman"/>
        </w:rPr>
        <w:t>на учет в качестве нуждающегося в жилом помещении, предоставляемом по договору социального найма, составом семьи ____________ человек:</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ind w:firstLine="900"/>
        <w:rPr>
          <w:rFonts w:ascii="Times New Roman" w:hAnsi="Times New Roman" w:cs="Times New Roman"/>
        </w:rPr>
      </w:pPr>
      <w:r>
        <w:rPr>
          <w:rFonts w:ascii="Times New Roman" w:hAnsi="Times New Roman" w:cs="Times New Roman"/>
        </w:rPr>
        <w:t>Постановление  прилагается.</w:t>
      </w:r>
    </w:p>
    <w:p w:rsidR="000F2066" w:rsidRDefault="000F2066" w:rsidP="000F2066">
      <w:pPr>
        <w:pStyle w:val="ConsPlusNonformat"/>
        <w:widowControl/>
        <w:ind w:firstLine="900"/>
        <w:rPr>
          <w:rFonts w:ascii="Times New Roman" w:hAnsi="Times New Roman" w:cs="Times New Roman"/>
        </w:rPr>
      </w:pPr>
      <w:r>
        <w:rPr>
          <w:rFonts w:ascii="Times New Roman" w:hAnsi="Times New Roman" w:cs="Times New Roman"/>
        </w:rPr>
        <w:t xml:space="preserve">Приложение на  ______листах.     </w:t>
      </w:r>
    </w:p>
    <w:p w:rsidR="000F2066" w:rsidRDefault="000F2066" w:rsidP="000F2066">
      <w:pPr>
        <w:pStyle w:val="ConsPlusNonformat"/>
        <w:widowControl/>
        <w:rPr>
          <w:rFonts w:ascii="Times New Roman" w:hAnsi="Times New Roman" w:cs="Times New Roman"/>
        </w:rPr>
      </w:pPr>
    </w:p>
    <w:p w:rsidR="000F2066" w:rsidRDefault="000F2066" w:rsidP="000F2066">
      <w:pPr>
        <w:tabs>
          <w:tab w:val="left" w:pos="8120"/>
        </w:tabs>
        <w:rPr>
          <w:sz w:val="20"/>
          <w:szCs w:val="20"/>
        </w:rPr>
      </w:pPr>
      <w:r>
        <w:rPr>
          <w:sz w:val="20"/>
          <w:szCs w:val="20"/>
        </w:rPr>
        <w:t>Глава администрации</w:t>
      </w:r>
    </w:p>
    <w:p w:rsidR="000F2066" w:rsidRDefault="000F2066" w:rsidP="000F2066">
      <w:pPr>
        <w:tabs>
          <w:tab w:val="left" w:pos="8120"/>
        </w:tabs>
        <w:rPr>
          <w:sz w:val="20"/>
          <w:szCs w:val="20"/>
        </w:rPr>
      </w:pPr>
      <w:r>
        <w:rPr>
          <w:sz w:val="20"/>
          <w:szCs w:val="20"/>
        </w:rPr>
        <w:t xml:space="preserve">Кемского муниципального района                      </w:t>
      </w:r>
      <w:r w:rsidR="00122B01">
        <w:rPr>
          <w:sz w:val="20"/>
          <w:szCs w:val="20"/>
        </w:rPr>
        <w:t xml:space="preserve">                                                                    </w:t>
      </w:r>
      <w:r>
        <w:rPr>
          <w:sz w:val="20"/>
          <w:szCs w:val="20"/>
        </w:rPr>
        <w:t xml:space="preserve">        </w:t>
      </w:r>
    </w:p>
    <w:p w:rsidR="000F2066" w:rsidRDefault="000F2066" w:rsidP="000F2066">
      <w:pPr>
        <w:tabs>
          <w:tab w:val="left" w:pos="8120"/>
        </w:tabs>
        <w:jc w:val="right"/>
        <w:rPr>
          <w:sz w:val="20"/>
          <w:szCs w:val="20"/>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  " ____________ 20___ г.</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М.П.</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tabs>
          <w:tab w:val="left" w:pos="8120"/>
        </w:tabs>
        <w:rPr>
          <w:sz w:val="26"/>
          <w:szCs w:val="26"/>
        </w:rPr>
      </w:pPr>
    </w:p>
    <w:p w:rsidR="000F2066" w:rsidRDefault="000F2066" w:rsidP="000F2066">
      <w:pPr>
        <w:tabs>
          <w:tab w:val="left" w:pos="8120"/>
        </w:tabs>
        <w:jc w:val="right"/>
        <w:rPr>
          <w:sz w:val="26"/>
          <w:szCs w:val="26"/>
        </w:rPr>
      </w:pPr>
    </w:p>
    <w:p w:rsidR="000F2066" w:rsidRDefault="000F2066" w:rsidP="000F2066">
      <w:pPr>
        <w:tabs>
          <w:tab w:val="left" w:pos="8120"/>
        </w:tabs>
        <w:jc w:val="right"/>
        <w:rPr>
          <w:sz w:val="26"/>
          <w:szCs w:val="26"/>
        </w:rPr>
      </w:pPr>
    </w:p>
    <w:p w:rsidR="000F2066" w:rsidRDefault="000F2066" w:rsidP="000F2066">
      <w:pPr>
        <w:tabs>
          <w:tab w:val="left" w:pos="8120"/>
        </w:tabs>
        <w:jc w:val="right"/>
        <w:rPr>
          <w:sz w:val="26"/>
          <w:szCs w:val="26"/>
        </w:rPr>
      </w:pPr>
    </w:p>
    <w:p w:rsidR="000F2066" w:rsidRDefault="000F2066" w:rsidP="000F2066">
      <w:pPr>
        <w:tabs>
          <w:tab w:val="left" w:pos="8120"/>
        </w:tabs>
        <w:jc w:val="right"/>
        <w:rPr>
          <w:sz w:val="26"/>
          <w:szCs w:val="26"/>
        </w:rPr>
      </w:pPr>
    </w:p>
    <w:p w:rsidR="000F2066" w:rsidRDefault="000F2066" w:rsidP="000F2066">
      <w:pPr>
        <w:tabs>
          <w:tab w:val="left" w:pos="8120"/>
        </w:tabs>
        <w:jc w:val="right"/>
        <w:rPr>
          <w:sz w:val="26"/>
          <w:szCs w:val="26"/>
        </w:rPr>
      </w:pPr>
    </w:p>
    <w:p w:rsidR="000F2066" w:rsidRDefault="000F2066" w:rsidP="000F2066">
      <w:pPr>
        <w:tabs>
          <w:tab w:val="left" w:pos="8120"/>
        </w:tabs>
        <w:jc w:val="right"/>
        <w:rPr>
          <w:sz w:val="26"/>
          <w:szCs w:val="26"/>
        </w:rPr>
      </w:pPr>
    </w:p>
    <w:p w:rsidR="000F2066" w:rsidRDefault="000F2066" w:rsidP="000F2066">
      <w:pPr>
        <w:tabs>
          <w:tab w:val="left" w:pos="8120"/>
        </w:tabs>
        <w:jc w:val="right"/>
        <w:rPr>
          <w:sz w:val="26"/>
          <w:szCs w:val="26"/>
        </w:rPr>
      </w:pPr>
    </w:p>
    <w:p w:rsidR="000F2066" w:rsidRDefault="000F2066" w:rsidP="000F2066">
      <w:pPr>
        <w:tabs>
          <w:tab w:val="left" w:pos="8120"/>
        </w:tabs>
        <w:jc w:val="right"/>
        <w:rPr>
          <w:sz w:val="26"/>
          <w:szCs w:val="26"/>
        </w:rPr>
      </w:pPr>
    </w:p>
    <w:p w:rsidR="006E54A5" w:rsidRDefault="006E54A5" w:rsidP="000F2066">
      <w:pPr>
        <w:tabs>
          <w:tab w:val="left" w:pos="8120"/>
        </w:tabs>
        <w:jc w:val="right"/>
        <w:rPr>
          <w:sz w:val="26"/>
          <w:szCs w:val="26"/>
        </w:rPr>
      </w:pPr>
    </w:p>
    <w:p w:rsidR="006E54A5" w:rsidRDefault="006E54A5" w:rsidP="000F2066">
      <w:pPr>
        <w:tabs>
          <w:tab w:val="left" w:pos="8120"/>
        </w:tabs>
        <w:jc w:val="right"/>
        <w:rPr>
          <w:sz w:val="26"/>
          <w:szCs w:val="26"/>
        </w:rPr>
      </w:pPr>
    </w:p>
    <w:p w:rsidR="006E54A5" w:rsidRDefault="006E54A5" w:rsidP="000F2066">
      <w:pPr>
        <w:tabs>
          <w:tab w:val="left" w:pos="8120"/>
        </w:tabs>
        <w:jc w:val="right"/>
        <w:rPr>
          <w:sz w:val="26"/>
          <w:szCs w:val="26"/>
        </w:rPr>
      </w:pPr>
    </w:p>
    <w:p w:rsidR="000F2066" w:rsidRDefault="000F2066" w:rsidP="000F2066">
      <w:pPr>
        <w:tabs>
          <w:tab w:val="left" w:pos="8120"/>
        </w:tabs>
        <w:jc w:val="right"/>
      </w:pPr>
    </w:p>
    <w:p w:rsidR="006E54A5" w:rsidRDefault="006E54A5" w:rsidP="000F2066">
      <w:pPr>
        <w:tabs>
          <w:tab w:val="left" w:pos="8120"/>
        </w:tabs>
        <w:jc w:val="right"/>
        <w:rPr>
          <w:sz w:val="26"/>
          <w:szCs w:val="26"/>
        </w:rPr>
      </w:pPr>
    </w:p>
    <w:p w:rsidR="000F2066" w:rsidRDefault="000F2066" w:rsidP="000F2066">
      <w:pPr>
        <w:tabs>
          <w:tab w:val="left" w:pos="8120"/>
        </w:tabs>
        <w:jc w:val="right"/>
        <w:rPr>
          <w:sz w:val="26"/>
          <w:szCs w:val="26"/>
        </w:rPr>
      </w:pPr>
      <w:r>
        <w:rPr>
          <w:sz w:val="26"/>
          <w:szCs w:val="26"/>
        </w:rPr>
        <w:lastRenderedPageBreak/>
        <w:t xml:space="preserve">Приложение № </w:t>
      </w:r>
      <w:r w:rsidR="008204D8">
        <w:rPr>
          <w:sz w:val="26"/>
          <w:szCs w:val="26"/>
        </w:rPr>
        <w:t>5</w:t>
      </w:r>
    </w:p>
    <w:p w:rsidR="000F2066" w:rsidRDefault="000F2066" w:rsidP="000F2066">
      <w:pPr>
        <w:jc w:val="right"/>
        <w:rPr>
          <w:sz w:val="26"/>
          <w:szCs w:val="26"/>
        </w:rPr>
      </w:pPr>
      <w:r>
        <w:rPr>
          <w:sz w:val="26"/>
          <w:szCs w:val="26"/>
        </w:rPr>
        <w:t>к административному регламенту</w:t>
      </w:r>
    </w:p>
    <w:p w:rsidR="000F2066" w:rsidRDefault="000F2066" w:rsidP="000F2066">
      <w:pPr>
        <w:pStyle w:val="ConsPlusNonformat"/>
        <w:widowControl/>
        <w:ind w:left="4860"/>
        <w:rPr>
          <w:rFonts w:ascii="Times New Roman" w:hAnsi="Times New Roman" w:cs="Times New Roman"/>
        </w:rPr>
      </w:pPr>
      <w:r>
        <w:rPr>
          <w:rFonts w:ascii="Times New Roman" w:hAnsi="Times New Roman" w:cs="Times New Roman"/>
        </w:rPr>
        <w:t>Кому ______________________________________</w:t>
      </w:r>
    </w:p>
    <w:p w:rsidR="000F2066" w:rsidRDefault="000F2066" w:rsidP="000F2066">
      <w:pPr>
        <w:pStyle w:val="ConsPlusNonformat"/>
        <w:widowControl/>
        <w:ind w:left="4860"/>
        <w:rPr>
          <w:rFonts w:ascii="Times New Roman" w:hAnsi="Times New Roman" w:cs="Times New Roman"/>
          <w:sz w:val="16"/>
          <w:szCs w:val="16"/>
        </w:rPr>
      </w:pPr>
      <w:r>
        <w:rPr>
          <w:rFonts w:ascii="Times New Roman" w:hAnsi="Times New Roman" w:cs="Times New Roman"/>
          <w:sz w:val="16"/>
          <w:szCs w:val="16"/>
        </w:rPr>
        <w:t>(фамилия, имя, отчество)</w:t>
      </w:r>
    </w:p>
    <w:p w:rsidR="000F2066" w:rsidRDefault="000F2066" w:rsidP="000F2066">
      <w:pPr>
        <w:pStyle w:val="ConsPlusNonformat"/>
        <w:widowControl/>
        <w:ind w:left="4860"/>
        <w:rPr>
          <w:rFonts w:ascii="Times New Roman" w:hAnsi="Times New Roman" w:cs="Times New Roman"/>
        </w:rPr>
      </w:pPr>
      <w:r>
        <w:rPr>
          <w:rFonts w:ascii="Times New Roman" w:hAnsi="Times New Roman" w:cs="Times New Roman"/>
        </w:rPr>
        <w:t>___________________________________________</w:t>
      </w:r>
    </w:p>
    <w:p w:rsidR="000F2066" w:rsidRDefault="000F2066" w:rsidP="000F2066">
      <w:pPr>
        <w:pStyle w:val="ConsPlusNonformat"/>
        <w:widowControl/>
        <w:ind w:left="4860"/>
        <w:rPr>
          <w:rFonts w:ascii="Times New Roman" w:hAnsi="Times New Roman" w:cs="Times New Roman"/>
        </w:rPr>
      </w:pPr>
    </w:p>
    <w:p w:rsidR="000F2066" w:rsidRDefault="000F2066" w:rsidP="000F2066">
      <w:pPr>
        <w:pStyle w:val="ConsPlusNonformat"/>
        <w:widowControl/>
        <w:ind w:left="4860"/>
        <w:rPr>
          <w:rFonts w:ascii="Times New Roman" w:hAnsi="Times New Roman" w:cs="Times New Roman"/>
        </w:rPr>
      </w:pPr>
      <w:r>
        <w:rPr>
          <w:rFonts w:ascii="Times New Roman" w:hAnsi="Times New Roman" w:cs="Times New Roman"/>
        </w:rPr>
        <w:t>Куда ______________________________________</w:t>
      </w:r>
    </w:p>
    <w:p w:rsidR="000F2066" w:rsidRDefault="000F2066" w:rsidP="000F2066">
      <w:pPr>
        <w:pStyle w:val="ConsPlusNonformat"/>
        <w:widowControl/>
        <w:ind w:left="4860"/>
        <w:rPr>
          <w:rFonts w:ascii="Times New Roman" w:hAnsi="Times New Roman" w:cs="Times New Roman"/>
          <w:sz w:val="16"/>
          <w:szCs w:val="16"/>
        </w:rPr>
      </w:pPr>
      <w:proofErr w:type="gramStart"/>
      <w:r>
        <w:rPr>
          <w:rFonts w:ascii="Times New Roman" w:hAnsi="Times New Roman" w:cs="Times New Roman"/>
          <w:sz w:val="16"/>
          <w:szCs w:val="16"/>
        </w:rPr>
        <w:t>(почтовый индекс и адрес</w:t>
      </w:r>
      <w:proofErr w:type="gramEnd"/>
    </w:p>
    <w:p w:rsidR="000F2066" w:rsidRDefault="000F2066" w:rsidP="000F2066">
      <w:pPr>
        <w:pStyle w:val="ConsPlusNonformat"/>
        <w:widowControl/>
        <w:ind w:left="4860" w:right="-6"/>
        <w:rPr>
          <w:rFonts w:ascii="Times New Roman" w:hAnsi="Times New Roman" w:cs="Times New Roman"/>
        </w:rPr>
      </w:pPr>
      <w:r>
        <w:rPr>
          <w:rFonts w:ascii="Times New Roman" w:hAnsi="Times New Roman" w:cs="Times New Roman"/>
        </w:rPr>
        <w:t>___________________________________________</w:t>
      </w:r>
    </w:p>
    <w:p w:rsidR="000F2066" w:rsidRDefault="000F2066" w:rsidP="000F2066">
      <w:pPr>
        <w:pStyle w:val="ConsPlusNonformat"/>
        <w:widowControl/>
        <w:ind w:left="4860"/>
        <w:rPr>
          <w:rFonts w:ascii="Times New Roman" w:hAnsi="Times New Roman" w:cs="Times New Roman"/>
          <w:sz w:val="16"/>
          <w:szCs w:val="16"/>
        </w:rPr>
      </w:pPr>
      <w:r>
        <w:rPr>
          <w:rFonts w:ascii="Times New Roman" w:hAnsi="Times New Roman" w:cs="Times New Roman"/>
          <w:sz w:val="16"/>
          <w:szCs w:val="16"/>
        </w:rPr>
        <w:t>заявителя согласно заявлению</w:t>
      </w:r>
    </w:p>
    <w:p w:rsidR="000F2066" w:rsidRDefault="000F2066" w:rsidP="000F2066">
      <w:pPr>
        <w:pStyle w:val="ConsPlusNonformat"/>
        <w:widowControl/>
        <w:ind w:left="4860"/>
        <w:rPr>
          <w:rFonts w:ascii="Times New Roman" w:hAnsi="Times New Roman" w:cs="Times New Roman"/>
        </w:rPr>
      </w:pPr>
      <w:r>
        <w:rPr>
          <w:rFonts w:ascii="Times New Roman" w:hAnsi="Times New Roman" w:cs="Times New Roman"/>
        </w:rPr>
        <w:t>___________________________________________</w:t>
      </w:r>
    </w:p>
    <w:p w:rsidR="000F2066" w:rsidRDefault="000F2066" w:rsidP="000F2066">
      <w:pPr>
        <w:pStyle w:val="ConsPlusNonformat"/>
        <w:widowControl/>
        <w:ind w:left="4860"/>
        <w:rPr>
          <w:rFonts w:ascii="Times New Roman" w:hAnsi="Times New Roman" w:cs="Times New Roman"/>
          <w:sz w:val="16"/>
          <w:szCs w:val="16"/>
        </w:rPr>
      </w:pPr>
      <w:r>
        <w:rPr>
          <w:rFonts w:ascii="Times New Roman" w:hAnsi="Times New Roman" w:cs="Times New Roman"/>
          <w:sz w:val="16"/>
          <w:szCs w:val="16"/>
        </w:rPr>
        <w:t>о принятии на учет)</w:t>
      </w:r>
    </w:p>
    <w:p w:rsidR="000F2066" w:rsidRDefault="000F2066" w:rsidP="000F2066">
      <w:pPr>
        <w:pStyle w:val="ConsPlusNonformat"/>
        <w:widowControl/>
        <w:ind w:left="4860"/>
        <w:rPr>
          <w:rFonts w:ascii="Times New Roman" w:hAnsi="Times New Roman" w:cs="Times New Roman"/>
        </w:rPr>
      </w:pPr>
      <w:r>
        <w:rPr>
          <w:rFonts w:ascii="Times New Roman" w:hAnsi="Times New Roman" w:cs="Times New Roman"/>
        </w:rPr>
        <w:t>___________________________________________</w:t>
      </w:r>
    </w:p>
    <w:p w:rsidR="000F2066" w:rsidRDefault="000F2066" w:rsidP="000F2066">
      <w:pPr>
        <w:pStyle w:val="ConsPlusNonformat"/>
        <w:widowControl/>
        <w:ind w:left="4860"/>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jc w:val="center"/>
        <w:rPr>
          <w:rFonts w:ascii="Times New Roman" w:hAnsi="Times New Roman" w:cs="Times New Roman"/>
          <w:b/>
        </w:rPr>
      </w:pPr>
      <w:r>
        <w:rPr>
          <w:rFonts w:ascii="Times New Roman" w:hAnsi="Times New Roman" w:cs="Times New Roman"/>
          <w:b/>
        </w:rPr>
        <w:t>УВЕДОМЛЕНИЕ</w:t>
      </w:r>
    </w:p>
    <w:p w:rsidR="000F2066" w:rsidRDefault="000F2066" w:rsidP="000F2066">
      <w:pPr>
        <w:pStyle w:val="ConsPlusNonformat"/>
        <w:widowControl/>
        <w:jc w:val="center"/>
        <w:rPr>
          <w:rFonts w:ascii="Times New Roman" w:hAnsi="Times New Roman" w:cs="Times New Roman"/>
          <w:b/>
        </w:rPr>
      </w:pPr>
      <w:proofErr w:type="gramStart"/>
      <w:r>
        <w:rPr>
          <w:rFonts w:ascii="Times New Roman" w:hAnsi="Times New Roman" w:cs="Times New Roman"/>
          <w:b/>
        </w:rPr>
        <w:t>об отказе в постановке граждан на учет в качестве нуждающихся в жилых помещениях</w:t>
      </w:r>
      <w:proofErr w:type="gramEnd"/>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roofErr w:type="gramStart"/>
      <w:r>
        <w:rPr>
          <w:rFonts w:ascii="Times New Roman" w:hAnsi="Times New Roman" w:cs="Times New Roman"/>
        </w:rPr>
        <w:t>Администрация  Кемского муниципального района, рассмотрев представленные документы о принятии на учет в качестве нуждающихся в жилых  помещениях,  решила</w:t>
      </w:r>
      <w:proofErr w:type="gramEnd"/>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отказать ____________________________________________________________________________________</w:t>
      </w:r>
    </w:p>
    <w:p w:rsidR="000F2066" w:rsidRDefault="000F2066" w:rsidP="000F2066">
      <w:pPr>
        <w:pStyle w:val="ConsPlusNonformat"/>
        <w:widowControl/>
        <w:jc w:val="center"/>
        <w:rPr>
          <w:rFonts w:ascii="Times New Roman" w:hAnsi="Times New Roman" w:cs="Times New Roman"/>
          <w:sz w:val="16"/>
          <w:szCs w:val="16"/>
        </w:rPr>
      </w:pPr>
      <w:proofErr w:type="gramStart"/>
      <w:r>
        <w:rPr>
          <w:rFonts w:ascii="Times New Roman" w:hAnsi="Times New Roman" w:cs="Times New Roman"/>
          <w:sz w:val="16"/>
          <w:szCs w:val="16"/>
        </w:rPr>
        <w:t>(фамилия,  имя, отчество,</w:t>
      </w:r>
      <w:proofErr w:type="gramEnd"/>
    </w:p>
    <w:p w:rsidR="000F2066" w:rsidRDefault="000F2066" w:rsidP="000F2066">
      <w:pPr>
        <w:pStyle w:val="ConsPlusNonformat"/>
        <w:widowControl/>
        <w:jc w:val="center"/>
        <w:rPr>
          <w:rFonts w:ascii="Times New Roman" w:hAnsi="Times New Roman" w:cs="Times New Roman"/>
        </w:rPr>
      </w:pPr>
      <w:r>
        <w:rPr>
          <w:rFonts w:ascii="Times New Roman" w:hAnsi="Times New Roman" w:cs="Times New Roman"/>
        </w:rPr>
        <w:t xml:space="preserve">в принятии  на учет в качестве </w:t>
      </w:r>
      <w:proofErr w:type="gramStart"/>
      <w:r>
        <w:rPr>
          <w:rFonts w:ascii="Times New Roman" w:hAnsi="Times New Roman" w:cs="Times New Roman"/>
        </w:rPr>
        <w:t>нуждающегося</w:t>
      </w:r>
      <w:proofErr w:type="gramEnd"/>
      <w:r>
        <w:rPr>
          <w:rFonts w:ascii="Times New Roman" w:hAnsi="Times New Roman" w:cs="Times New Roman"/>
        </w:rPr>
        <w:t xml:space="preserve"> в жилом помещении </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Причина отказа _______________________________________________________________________________</w:t>
      </w: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__________________________________________________________________________________________</w:t>
      </w: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__________________________________________________________________________________________</w:t>
      </w: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w:t>
      </w: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w:t>
      </w: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__________________________________________________________________________________________</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sz w:val="24"/>
        </w:rPr>
      </w:pPr>
      <w:r>
        <w:rPr>
          <w:rFonts w:ascii="Times New Roman" w:hAnsi="Times New Roman" w:cs="Times New Roman"/>
          <w:sz w:val="24"/>
        </w:rPr>
        <w:t>Специалист администрации  _________________________________</w:t>
      </w:r>
    </w:p>
    <w:p w:rsidR="000F2066" w:rsidRDefault="000F2066" w:rsidP="000F2066">
      <w:pPr>
        <w:pStyle w:val="ConsPlusNonformat"/>
        <w:widowControl/>
        <w:rPr>
          <w:rFonts w:ascii="Times New Roman" w:hAnsi="Times New Roman" w:cs="Times New Roman"/>
          <w:sz w:val="16"/>
          <w:szCs w:val="16"/>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  " ____________ 20___ г.</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r>
        <w:rPr>
          <w:rFonts w:ascii="Times New Roman" w:hAnsi="Times New Roman" w:cs="Times New Roman"/>
        </w:rPr>
        <w:t>М.П.</w:t>
      </w: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pStyle w:val="ConsPlusNonformat"/>
        <w:widowControl/>
        <w:rPr>
          <w:rFonts w:ascii="Times New Roman" w:hAnsi="Times New Roman" w:cs="Times New Roman"/>
        </w:rPr>
      </w:pPr>
    </w:p>
    <w:p w:rsidR="000F2066" w:rsidRDefault="000F2066" w:rsidP="000F2066">
      <w:pPr>
        <w:tabs>
          <w:tab w:val="left" w:pos="8120"/>
        </w:tabs>
        <w:rPr>
          <w:sz w:val="20"/>
          <w:szCs w:val="20"/>
        </w:rPr>
      </w:pPr>
      <w:r>
        <w:rPr>
          <w:sz w:val="20"/>
          <w:szCs w:val="20"/>
        </w:rPr>
        <w:t>Глава администрации</w:t>
      </w:r>
    </w:p>
    <w:p w:rsidR="000F2066" w:rsidRDefault="000F2066" w:rsidP="000F2066">
      <w:pPr>
        <w:tabs>
          <w:tab w:val="left" w:pos="8120"/>
        </w:tabs>
        <w:rPr>
          <w:sz w:val="20"/>
          <w:szCs w:val="20"/>
        </w:rPr>
      </w:pPr>
      <w:r>
        <w:rPr>
          <w:sz w:val="20"/>
          <w:szCs w:val="20"/>
        </w:rPr>
        <w:t xml:space="preserve">Кемского муниципального района                                                                                             </w:t>
      </w:r>
    </w:p>
    <w:p w:rsidR="000F2066" w:rsidRDefault="000F2066" w:rsidP="000F2066">
      <w:pPr>
        <w:tabs>
          <w:tab w:val="left" w:pos="8120"/>
        </w:tabs>
        <w:jc w:val="right"/>
        <w:rPr>
          <w:sz w:val="26"/>
          <w:szCs w:val="26"/>
        </w:rPr>
      </w:pPr>
    </w:p>
    <w:p w:rsidR="000F2066" w:rsidRDefault="000F2066" w:rsidP="000F2066">
      <w:pPr>
        <w:tabs>
          <w:tab w:val="left" w:pos="8120"/>
        </w:tabs>
        <w:jc w:val="right"/>
      </w:pPr>
    </w:p>
    <w:p w:rsidR="000F2066" w:rsidRDefault="000F2066" w:rsidP="000F2066">
      <w:pPr>
        <w:tabs>
          <w:tab w:val="left" w:pos="8120"/>
        </w:tabs>
        <w:jc w:val="right"/>
      </w:pPr>
    </w:p>
    <w:p w:rsidR="006E54A5" w:rsidRDefault="006E54A5" w:rsidP="000F2066">
      <w:pPr>
        <w:tabs>
          <w:tab w:val="left" w:pos="8120"/>
        </w:tabs>
        <w:jc w:val="right"/>
      </w:pPr>
    </w:p>
    <w:p w:rsidR="006E54A5" w:rsidRDefault="006E54A5" w:rsidP="000F2066">
      <w:pPr>
        <w:tabs>
          <w:tab w:val="left" w:pos="8120"/>
        </w:tabs>
        <w:jc w:val="right"/>
      </w:pPr>
    </w:p>
    <w:p w:rsidR="006E54A5" w:rsidRDefault="006E54A5" w:rsidP="000F2066">
      <w:pPr>
        <w:tabs>
          <w:tab w:val="left" w:pos="8120"/>
        </w:tabs>
        <w:jc w:val="right"/>
      </w:pPr>
    </w:p>
    <w:p w:rsidR="006E54A5" w:rsidRDefault="006E54A5" w:rsidP="000F2066">
      <w:pPr>
        <w:tabs>
          <w:tab w:val="left" w:pos="8120"/>
        </w:tabs>
        <w:jc w:val="right"/>
      </w:pPr>
    </w:p>
    <w:p w:rsidR="006E54A5" w:rsidRDefault="006E54A5" w:rsidP="000F2066">
      <w:pPr>
        <w:tabs>
          <w:tab w:val="left" w:pos="8120"/>
        </w:tabs>
        <w:jc w:val="right"/>
      </w:pPr>
    </w:p>
    <w:p w:rsidR="006E54A5" w:rsidRDefault="006E54A5" w:rsidP="000F2066">
      <w:pPr>
        <w:tabs>
          <w:tab w:val="left" w:pos="8120"/>
        </w:tabs>
        <w:jc w:val="right"/>
      </w:pPr>
    </w:p>
    <w:p w:rsidR="000F2066" w:rsidRDefault="000F2066" w:rsidP="000F2066">
      <w:pPr>
        <w:tabs>
          <w:tab w:val="left" w:pos="8120"/>
        </w:tabs>
        <w:jc w:val="right"/>
      </w:pPr>
    </w:p>
    <w:p w:rsidR="000F2066" w:rsidRDefault="000F2066" w:rsidP="000F2066">
      <w:pPr>
        <w:tabs>
          <w:tab w:val="left" w:pos="8120"/>
        </w:tabs>
        <w:jc w:val="right"/>
      </w:pPr>
    </w:p>
    <w:p w:rsidR="000F2066" w:rsidRDefault="000F2066" w:rsidP="000F2066">
      <w:pPr>
        <w:tabs>
          <w:tab w:val="left" w:pos="8120"/>
        </w:tabs>
        <w:jc w:val="right"/>
      </w:pPr>
    </w:p>
    <w:p w:rsidR="00B67DFE" w:rsidRDefault="00B67DFE"/>
    <w:sectPr w:rsidR="00B67DFE" w:rsidSect="002338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2.4.%1"/>
      <w:lvlJc w:val="left"/>
      <w:pPr>
        <w:tabs>
          <w:tab w:val="num" w:pos="1980"/>
        </w:tabs>
        <w:ind w:left="1980" w:hanging="360"/>
      </w:pPr>
    </w:lvl>
    <w:lvl w:ilvl="1">
      <w:start w:val="1"/>
      <w:numFmt w:val="bullet"/>
      <w:lvlText w:val=""/>
      <w:lvlJc w:val="left"/>
      <w:pPr>
        <w:tabs>
          <w:tab w:val="num" w:pos="1440"/>
        </w:tabs>
        <w:ind w:left="1440" w:hanging="360"/>
      </w:pPr>
      <w:rPr>
        <w:rFonts w:ascii="Symbol" w:hAnsi="Symbol"/>
        <w:color w:val="auto"/>
      </w:rPr>
    </w:lvl>
    <w:lvl w:ilvl="2">
      <w:start w:val="10"/>
      <w:numFmt w:val="decimal"/>
      <w:lvlText w:val="2.%3."/>
      <w:lvlJc w:val="left"/>
      <w:pPr>
        <w:tabs>
          <w:tab w:val="num" w:pos="2340"/>
        </w:tabs>
        <w:ind w:left="2340" w:hanging="360"/>
      </w:pPr>
      <w:rPr>
        <w:b w:val="0"/>
        <w:i w:val="0"/>
      </w:rPr>
    </w:lvl>
    <w:lvl w:ilvl="3">
      <w:start w:val="11"/>
      <w:numFmt w:val="decimal"/>
      <w:lvlText w:val="2.%4."/>
      <w:lvlJc w:val="left"/>
      <w:pPr>
        <w:tabs>
          <w:tab w:val="num" w:pos="2880"/>
        </w:tabs>
        <w:ind w:left="288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4"/>
    <w:multiLevelType w:val="multilevel"/>
    <w:tmpl w:val="00000004"/>
    <w:name w:val="WW8Num4"/>
    <w:lvl w:ilvl="0">
      <w:start w:val="1"/>
      <w:numFmt w:val="bullet"/>
      <w:lvlText w:val=""/>
      <w:lvlJc w:val="left"/>
      <w:pPr>
        <w:tabs>
          <w:tab w:val="num" w:pos="3060"/>
        </w:tabs>
        <w:ind w:left="3060" w:hanging="360"/>
      </w:pPr>
      <w:rPr>
        <w:rFonts w:ascii="Symbol" w:hAnsi="Symbol"/>
        <w:b/>
        <w:sz w:val="18"/>
        <w:szCs w:val="18"/>
      </w:rPr>
    </w:lvl>
    <w:lvl w:ilvl="1">
      <w:start w:val="1"/>
      <w:numFmt w:val="bullet"/>
      <w:lvlText w:val=""/>
      <w:lvlJc w:val="left"/>
      <w:pPr>
        <w:tabs>
          <w:tab w:val="num" w:pos="2340"/>
        </w:tabs>
        <w:ind w:left="2340" w:hanging="360"/>
      </w:pPr>
      <w:rPr>
        <w:rFonts w:ascii="Symbol" w:hAnsi="Symbol"/>
        <w:b/>
        <w:sz w:val="18"/>
        <w:szCs w:val="18"/>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b/>
        <w:sz w:val="18"/>
        <w:szCs w:val="18"/>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2">
    <w:nsid w:val="00000005"/>
    <w:multiLevelType w:val="multilevel"/>
    <w:tmpl w:val="00000005"/>
    <w:name w:val="WW8Num5"/>
    <w:lvl w:ilvl="0">
      <w:start w:val="1"/>
      <w:numFmt w:val="bullet"/>
      <w:lvlText w:val=""/>
      <w:lvlJc w:val="left"/>
      <w:pPr>
        <w:tabs>
          <w:tab w:val="num" w:pos="3760"/>
        </w:tabs>
        <w:ind w:left="3760" w:hanging="360"/>
      </w:pPr>
      <w:rPr>
        <w:rFonts w:ascii="Symbol" w:hAnsi="Symbol"/>
        <w:color w:val="auto"/>
      </w:rPr>
    </w:lvl>
    <w:lvl w:ilvl="1">
      <w:start w:val="1"/>
      <w:numFmt w:val="bullet"/>
      <w:lvlText w:val="o"/>
      <w:lvlJc w:val="left"/>
      <w:pPr>
        <w:tabs>
          <w:tab w:val="num" w:pos="3040"/>
        </w:tabs>
        <w:ind w:left="3040" w:hanging="360"/>
      </w:pPr>
      <w:rPr>
        <w:rFonts w:ascii="Courier New" w:hAnsi="Courier New" w:cs="Courier New"/>
      </w:rPr>
    </w:lvl>
    <w:lvl w:ilvl="2">
      <w:start w:val="1"/>
      <w:numFmt w:val="bullet"/>
      <w:lvlText w:val=""/>
      <w:lvlJc w:val="left"/>
      <w:pPr>
        <w:tabs>
          <w:tab w:val="num" w:pos="3760"/>
        </w:tabs>
        <w:ind w:left="3760" w:hanging="360"/>
      </w:pPr>
      <w:rPr>
        <w:rFonts w:ascii="Symbol" w:hAnsi="Symbol"/>
        <w:color w:val="auto"/>
      </w:rPr>
    </w:lvl>
    <w:lvl w:ilvl="3">
      <w:start w:val="1"/>
      <w:numFmt w:val="bullet"/>
      <w:lvlText w:val=""/>
      <w:lvlJc w:val="left"/>
      <w:pPr>
        <w:tabs>
          <w:tab w:val="num" w:pos="4480"/>
        </w:tabs>
        <w:ind w:left="4480" w:hanging="360"/>
      </w:pPr>
      <w:rPr>
        <w:rFonts w:ascii="Symbol" w:hAnsi="Symbol"/>
      </w:rPr>
    </w:lvl>
    <w:lvl w:ilvl="4">
      <w:start w:val="1"/>
      <w:numFmt w:val="bullet"/>
      <w:lvlText w:val="o"/>
      <w:lvlJc w:val="left"/>
      <w:pPr>
        <w:tabs>
          <w:tab w:val="num" w:pos="5200"/>
        </w:tabs>
        <w:ind w:left="5200" w:hanging="360"/>
      </w:pPr>
      <w:rPr>
        <w:rFonts w:ascii="Courier New" w:hAnsi="Courier New" w:cs="Courier New"/>
      </w:rPr>
    </w:lvl>
    <w:lvl w:ilvl="5">
      <w:start w:val="1"/>
      <w:numFmt w:val="bullet"/>
      <w:lvlText w:val=""/>
      <w:lvlJc w:val="left"/>
      <w:pPr>
        <w:tabs>
          <w:tab w:val="num" w:pos="5920"/>
        </w:tabs>
        <w:ind w:left="5920" w:hanging="360"/>
      </w:pPr>
      <w:rPr>
        <w:rFonts w:ascii="Wingdings" w:hAnsi="Wingdings"/>
        <w:color w:val="auto"/>
      </w:rPr>
    </w:lvl>
    <w:lvl w:ilvl="6">
      <w:start w:val="1"/>
      <w:numFmt w:val="bullet"/>
      <w:lvlText w:val=""/>
      <w:lvlJc w:val="left"/>
      <w:pPr>
        <w:tabs>
          <w:tab w:val="num" w:pos="6640"/>
        </w:tabs>
        <w:ind w:left="6640" w:hanging="360"/>
      </w:pPr>
      <w:rPr>
        <w:rFonts w:ascii="Symbol" w:hAnsi="Symbol"/>
      </w:rPr>
    </w:lvl>
    <w:lvl w:ilvl="7">
      <w:start w:val="1"/>
      <w:numFmt w:val="bullet"/>
      <w:lvlText w:val="o"/>
      <w:lvlJc w:val="left"/>
      <w:pPr>
        <w:tabs>
          <w:tab w:val="num" w:pos="7360"/>
        </w:tabs>
        <w:ind w:left="7360" w:hanging="360"/>
      </w:pPr>
      <w:rPr>
        <w:rFonts w:ascii="Courier New" w:hAnsi="Courier New" w:cs="Courier New"/>
      </w:rPr>
    </w:lvl>
    <w:lvl w:ilvl="8">
      <w:start w:val="1"/>
      <w:numFmt w:val="bullet"/>
      <w:lvlText w:val=""/>
      <w:lvlJc w:val="left"/>
      <w:pPr>
        <w:tabs>
          <w:tab w:val="num" w:pos="8080"/>
        </w:tabs>
        <w:ind w:left="8080" w:hanging="360"/>
      </w:pPr>
      <w:rPr>
        <w:rFonts w:ascii="Wingdings" w:hAnsi="Wingdings"/>
        <w:color w:val="auto"/>
      </w:rPr>
    </w:lvl>
  </w:abstractNum>
  <w:abstractNum w:abstractNumId="3">
    <w:nsid w:val="00000006"/>
    <w:multiLevelType w:val="multilevel"/>
    <w:tmpl w:val="2348EFD4"/>
    <w:name w:val="WW8Num6"/>
    <w:lvl w:ilvl="0">
      <w:start w:val="1"/>
      <w:numFmt w:val="decimal"/>
      <w:lvlText w:val="%1."/>
      <w:lvlJc w:val="left"/>
      <w:pPr>
        <w:tabs>
          <w:tab w:val="num" w:pos="720"/>
        </w:tabs>
        <w:ind w:left="720" w:hanging="360"/>
      </w:pPr>
    </w:lvl>
    <w:lvl w:ilvl="1">
      <w:start w:val="1"/>
      <w:numFmt w:val="decimal"/>
      <w:lvlText w:val="%2."/>
      <w:lvlJc w:val="left"/>
      <w:pPr>
        <w:tabs>
          <w:tab w:val="num" w:pos="2138"/>
        </w:tabs>
        <w:ind w:left="2138" w:hanging="720"/>
      </w:pPr>
      <w:rPr>
        <w:rFonts w:ascii="Times New Roman" w:eastAsia="Times New Roman" w:hAnsi="Times New Roman" w:cs="Times New Roman"/>
      </w:rPr>
    </w:lvl>
    <w:lvl w:ilvl="2">
      <w:start w:val="1"/>
      <w:numFmt w:val="decimal"/>
      <w:lvlText w:val="%2.%3."/>
      <w:lvlJc w:val="left"/>
      <w:pPr>
        <w:tabs>
          <w:tab w:val="num" w:pos="1260"/>
        </w:tabs>
        <w:ind w:left="126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4">
    <w:nsid w:val="00000008"/>
    <w:multiLevelType w:val="singleLevel"/>
    <w:tmpl w:val="00000008"/>
    <w:name w:val="WW8Num8"/>
    <w:lvl w:ilvl="0">
      <w:start w:val="1"/>
      <w:numFmt w:val="bullet"/>
      <w:lvlText w:val=""/>
      <w:lvlJc w:val="left"/>
      <w:pPr>
        <w:tabs>
          <w:tab w:val="num" w:pos="0"/>
        </w:tabs>
        <w:ind w:left="1429" w:hanging="360"/>
      </w:pPr>
      <w:rPr>
        <w:rFonts w:ascii="Symbol" w:hAnsi="Symbol"/>
        <w:color w:val="auto"/>
      </w:rPr>
    </w:lvl>
  </w:abstractNum>
  <w:abstractNum w:abstractNumId="5">
    <w:nsid w:val="00000009"/>
    <w:multiLevelType w:val="singleLevel"/>
    <w:tmpl w:val="00000009"/>
    <w:name w:val="WW8Num9"/>
    <w:lvl w:ilvl="0">
      <w:start w:val="1"/>
      <w:numFmt w:val="bullet"/>
      <w:lvlText w:val=""/>
      <w:lvlJc w:val="left"/>
      <w:pPr>
        <w:tabs>
          <w:tab w:val="num" w:pos="1440"/>
        </w:tabs>
        <w:ind w:left="1440" w:hanging="360"/>
      </w:pPr>
      <w:rPr>
        <w:rFonts w:ascii="Symbol" w:hAnsi="Symbol"/>
        <w:color w:val="auto"/>
      </w:rPr>
    </w:lvl>
  </w:abstractNum>
  <w:abstractNum w:abstractNumId="6">
    <w:nsid w:val="0000000A"/>
    <w:multiLevelType w:val="singleLevel"/>
    <w:tmpl w:val="0000000A"/>
    <w:name w:val="WW8Num10"/>
    <w:lvl w:ilvl="0">
      <w:start w:val="1"/>
      <w:numFmt w:val="bullet"/>
      <w:lvlText w:val=""/>
      <w:lvlJc w:val="left"/>
      <w:pPr>
        <w:tabs>
          <w:tab w:val="num" w:pos="1800"/>
        </w:tabs>
        <w:ind w:left="1800" w:hanging="360"/>
      </w:pPr>
      <w:rPr>
        <w:rFonts w:ascii="Symbol" w:hAnsi="Symbol"/>
      </w:rPr>
    </w:lvl>
  </w:abstractNum>
  <w:abstractNum w:abstractNumId="7">
    <w:nsid w:val="0000000B"/>
    <w:multiLevelType w:val="multilevel"/>
    <w:tmpl w:val="0000000B"/>
    <w:name w:val="WW8Num11"/>
    <w:lvl w:ilvl="0">
      <w:start w:val="1"/>
      <w:numFmt w:val="bullet"/>
      <w:lvlText w:val=""/>
      <w:lvlJc w:val="left"/>
      <w:pPr>
        <w:tabs>
          <w:tab w:val="num" w:pos="4626"/>
        </w:tabs>
        <w:ind w:left="4626" w:hanging="360"/>
      </w:pPr>
      <w:rPr>
        <w:rFonts w:ascii="Symbol" w:hAnsi="Symbol"/>
        <w:color w:val="auto"/>
      </w:rPr>
    </w:lvl>
    <w:lvl w:ilvl="1">
      <w:start w:val="1"/>
      <w:numFmt w:val="bullet"/>
      <w:lvlText w:val=""/>
      <w:lvlJc w:val="left"/>
      <w:pPr>
        <w:tabs>
          <w:tab w:val="num" w:pos="1440"/>
        </w:tabs>
        <w:ind w:left="1440" w:hanging="360"/>
      </w:pPr>
      <w:rPr>
        <w:rFonts w:ascii="Symbol" w:hAnsi="Symbol"/>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olor w:val="auto"/>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olor w:val="auto"/>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2FDE273D"/>
    <w:multiLevelType w:val="hybridMultilevel"/>
    <w:tmpl w:val="9C54F372"/>
    <w:lvl w:ilvl="0" w:tplc="06648570">
      <w:start w:val="3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6712B98"/>
    <w:multiLevelType w:val="hybridMultilevel"/>
    <w:tmpl w:val="9522AD04"/>
    <w:lvl w:ilvl="0" w:tplc="8B78FC96">
      <w:start w:val="26"/>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8B66C1D"/>
    <w:multiLevelType w:val="hybridMultilevel"/>
    <w:tmpl w:val="C3924D20"/>
    <w:lvl w:ilvl="0" w:tplc="294829B0">
      <w:start w:val="2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A3D6835"/>
    <w:multiLevelType w:val="hybridMultilevel"/>
    <w:tmpl w:val="F8C8AA30"/>
    <w:lvl w:ilvl="0" w:tplc="FB628760">
      <w:start w:val="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E4F0EE7"/>
    <w:multiLevelType w:val="hybridMultilevel"/>
    <w:tmpl w:val="738C3BEC"/>
    <w:lvl w:ilvl="0" w:tplc="70D879F0">
      <w:start w:val="4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1"/>
  </w:num>
  <w:num w:numId="13">
    <w:abstractNumId w:val="12"/>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8FA"/>
    <w:rsid w:val="0002720D"/>
    <w:rsid w:val="00043B1B"/>
    <w:rsid w:val="0007185F"/>
    <w:rsid w:val="000975F9"/>
    <w:rsid w:val="000C4FFE"/>
    <w:rsid w:val="000F2066"/>
    <w:rsid w:val="00122B01"/>
    <w:rsid w:val="001A0EA6"/>
    <w:rsid w:val="001B7173"/>
    <w:rsid w:val="001E5E6A"/>
    <w:rsid w:val="001F7DB9"/>
    <w:rsid w:val="002338CA"/>
    <w:rsid w:val="00236570"/>
    <w:rsid w:val="00280135"/>
    <w:rsid w:val="002D60B8"/>
    <w:rsid w:val="003108FA"/>
    <w:rsid w:val="00310F88"/>
    <w:rsid w:val="003440E7"/>
    <w:rsid w:val="00344A58"/>
    <w:rsid w:val="003A2BB7"/>
    <w:rsid w:val="003D6AB9"/>
    <w:rsid w:val="0041419D"/>
    <w:rsid w:val="00452DFE"/>
    <w:rsid w:val="00453461"/>
    <w:rsid w:val="004D77F2"/>
    <w:rsid w:val="004E3CDC"/>
    <w:rsid w:val="004F084B"/>
    <w:rsid w:val="00535405"/>
    <w:rsid w:val="005A6E99"/>
    <w:rsid w:val="005F5C92"/>
    <w:rsid w:val="006356C8"/>
    <w:rsid w:val="006B0353"/>
    <w:rsid w:val="006E54A5"/>
    <w:rsid w:val="006E59E5"/>
    <w:rsid w:val="007E64F1"/>
    <w:rsid w:val="007F42EC"/>
    <w:rsid w:val="00805DC2"/>
    <w:rsid w:val="008204D8"/>
    <w:rsid w:val="008319B7"/>
    <w:rsid w:val="00834B92"/>
    <w:rsid w:val="008529DA"/>
    <w:rsid w:val="008E0053"/>
    <w:rsid w:val="0093339B"/>
    <w:rsid w:val="0094126F"/>
    <w:rsid w:val="00943CAE"/>
    <w:rsid w:val="00983947"/>
    <w:rsid w:val="009A4A71"/>
    <w:rsid w:val="00A433A8"/>
    <w:rsid w:val="00A8730D"/>
    <w:rsid w:val="00AB33D5"/>
    <w:rsid w:val="00AC2D4D"/>
    <w:rsid w:val="00B36C8C"/>
    <w:rsid w:val="00B67DFE"/>
    <w:rsid w:val="00B953E6"/>
    <w:rsid w:val="00BB3EB6"/>
    <w:rsid w:val="00C127B7"/>
    <w:rsid w:val="00C70320"/>
    <w:rsid w:val="00C82104"/>
    <w:rsid w:val="00CC3D7F"/>
    <w:rsid w:val="00D90E98"/>
    <w:rsid w:val="00DC223B"/>
    <w:rsid w:val="00E5584A"/>
    <w:rsid w:val="00E653F0"/>
    <w:rsid w:val="00E71540"/>
    <w:rsid w:val="00EA29A9"/>
    <w:rsid w:val="00F23293"/>
    <w:rsid w:val="00F34FF8"/>
    <w:rsid w:val="00FD13C6"/>
    <w:rsid w:val="00FE3130"/>
    <w:rsid w:val="00FF2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0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F2066"/>
    <w:pPr>
      <w:jc w:val="both"/>
    </w:pPr>
    <w:rPr>
      <w:sz w:val="28"/>
      <w:szCs w:val="20"/>
    </w:rPr>
  </w:style>
  <w:style w:type="character" w:customStyle="1" w:styleId="20">
    <w:name w:val="Основной текст 2 Знак"/>
    <w:basedOn w:val="a0"/>
    <w:link w:val="2"/>
    <w:rsid w:val="000F2066"/>
    <w:rPr>
      <w:rFonts w:ascii="Times New Roman" w:eastAsia="Times New Roman" w:hAnsi="Times New Roman" w:cs="Times New Roman"/>
      <w:sz w:val="28"/>
      <w:szCs w:val="20"/>
      <w:lang w:eastAsia="ru-RU"/>
    </w:rPr>
  </w:style>
  <w:style w:type="paragraph" w:customStyle="1" w:styleId="ConsPlusNormal">
    <w:name w:val="ConsPlusNormal"/>
    <w:next w:val="a"/>
    <w:rsid w:val="000F206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0F206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0F2066"/>
    <w:pPr>
      <w:widowControl w:val="0"/>
      <w:suppressAutoHyphens/>
      <w:autoSpaceDE w:val="0"/>
      <w:spacing w:after="0" w:line="240" w:lineRule="auto"/>
    </w:pPr>
    <w:rPr>
      <w:rFonts w:ascii="Arial" w:eastAsia="Arial" w:hAnsi="Arial" w:cs="Arial"/>
      <w:b/>
      <w:bCs/>
      <w:sz w:val="20"/>
      <w:szCs w:val="20"/>
      <w:lang w:eastAsia="ar-SA"/>
    </w:rPr>
  </w:style>
  <w:style w:type="paragraph" w:styleId="a3">
    <w:name w:val="List Paragraph"/>
    <w:basedOn w:val="a"/>
    <w:uiPriority w:val="34"/>
    <w:qFormat/>
    <w:rsid w:val="000975F9"/>
    <w:pPr>
      <w:ind w:left="720"/>
      <w:contextualSpacing/>
    </w:pPr>
  </w:style>
  <w:style w:type="paragraph" w:styleId="a4">
    <w:name w:val="Balloon Text"/>
    <w:basedOn w:val="a"/>
    <w:link w:val="a5"/>
    <w:uiPriority w:val="99"/>
    <w:semiHidden/>
    <w:unhideWhenUsed/>
    <w:rsid w:val="000C4FFE"/>
    <w:rPr>
      <w:rFonts w:ascii="Tahoma" w:hAnsi="Tahoma" w:cs="Tahoma"/>
      <w:sz w:val="16"/>
      <w:szCs w:val="16"/>
    </w:rPr>
  </w:style>
  <w:style w:type="character" w:customStyle="1" w:styleId="a5">
    <w:name w:val="Текст выноски Знак"/>
    <w:basedOn w:val="a0"/>
    <w:link w:val="a4"/>
    <w:uiPriority w:val="99"/>
    <w:semiHidden/>
    <w:rsid w:val="000C4FFE"/>
    <w:rPr>
      <w:rFonts w:ascii="Tahoma" w:eastAsia="Times New Roman" w:hAnsi="Tahoma" w:cs="Tahoma"/>
      <w:sz w:val="16"/>
      <w:szCs w:val="16"/>
      <w:lang w:eastAsia="ru-RU"/>
    </w:rPr>
  </w:style>
  <w:style w:type="character" w:styleId="a6">
    <w:name w:val="Hyperlink"/>
    <w:basedOn w:val="a0"/>
    <w:uiPriority w:val="99"/>
    <w:unhideWhenUsed/>
    <w:rsid w:val="00AB33D5"/>
    <w:rPr>
      <w:color w:val="0000FF" w:themeColor="hyperlink"/>
      <w:u w:val="single"/>
    </w:rPr>
  </w:style>
  <w:style w:type="character" w:customStyle="1" w:styleId="article">
    <w:name w:val="article"/>
    <w:basedOn w:val="a0"/>
    <w:rsid w:val="00BB3E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0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F2066"/>
    <w:pPr>
      <w:jc w:val="both"/>
    </w:pPr>
    <w:rPr>
      <w:sz w:val="28"/>
      <w:szCs w:val="20"/>
    </w:rPr>
  </w:style>
  <w:style w:type="character" w:customStyle="1" w:styleId="20">
    <w:name w:val="Основной текст 2 Знак"/>
    <w:basedOn w:val="a0"/>
    <w:link w:val="2"/>
    <w:rsid w:val="000F2066"/>
    <w:rPr>
      <w:rFonts w:ascii="Times New Roman" w:eastAsia="Times New Roman" w:hAnsi="Times New Roman" w:cs="Times New Roman"/>
      <w:sz w:val="28"/>
      <w:szCs w:val="20"/>
      <w:lang w:eastAsia="ru-RU"/>
    </w:rPr>
  </w:style>
  <w:style w:type="paragraph" w:customStyle="1" w:styleId="ConsPlusNormal">
    <w:name w:val="ConsPlusNormal"/>
    <w:next w:val="a"/>
    <w:rsid w:val="000F206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0F206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0F2066"/>
    <w:pPr>
      <w:widowControl w:val="0"/>
      <w:suppressAutoHyphens/>
      <w:autoSpaceDE w:val="0"/>
      <w:spacing w:after="0" w:line="240" w:lineRule="auto"/>
    </w:pPr>
    <w:rPr>
      <w:rFonts w:ascii="Arial" w:eastAsia="Arial" w:hAnsi="Arial" w:cs="Arial"/>
      <w:b/>
      <w:bCs/>
      <w:sz w:val="20"/>
      <w:szCs w:val="20"/>
      <w:lang w:eastAsia="ar-SA"/>
    </w:rPr>
  </w:style>
  <w:style w:type="paragraph" w:styleId="a3">
    <w:name w:val="List Paragraph"/>
    <w:basedOn w:val="a"/>
    <w:uiPriority w:val="34"/>
    <w:qFormat/>
    <w:rsid w:val="000975F9"/>
    <w:pPr>
      <w:ind w:left="720"/>
      <w:contextualSpacing/>
    </w:pPr>
  </w:style>
  <w:style w:type="paragraph" w:styleId="a4">
    <w:name w:val="Balloon Text"/>
    <w:basedOn w:val="a"/>
    <w:link w:val="a5"/>
    <w:uiPriority w:val="99"/>
    <w:semiHidden/>
    <w:unhideWhenUsed/>
    <w:rsid w:val="000C4FFE"/>
    <w:rPr>
      <w:rFonts w:ascii="Tahoma" w:hAnsi="Tahoma" w:cs="Tahoma"/>
      <w:sz w:val="16"/>
      <w:szCs w:val="16"/>
    </w:rPr>
  </w:style>
  <w:style w:type="character" w:customStyle="1" w:styleId="a5">
    <w:name w:val="Текст выноски Знак"/>
    <w:basedOn w:val="a0"/>
    <w:link w:val="a4"/>
    <w:uiPriority w:val="99"/>
    <w:semiHidden/>
    <w:rsid w:val="000C4FFE"/>
    <w:rPr>
      <w:rFonts w:ascii="Tahoma" w:eastAsia="Times New Roman" w:hAnsi="Tahoma" w:cs="Tahoma"/>
      <w:sz w:val="16"/>
      <w:szCs w:val="16"/>
      <w:lang w:eastAsia="ru-RU"/>
    </w:rPr>
  </w:style>
  <w:style w:type="character" w:styleId="a6">
    <w:name w:val="Hyperlink"/>
    <w:basedOn w:val="a0"/>
    <w:uiPriority w:val="99"/>
    <w:unhideWhenUsed/>
    <w:rsid w:val="00AB33D5"/>
    <w:rPr>
      <w:color w:val="0000FF" w:themeColor="hyperlink"/>
      <w:u w:val="single"/>
    </w:rPr>
  </w:style>
  <w:style w:type="character" w:customStyle="1" w:styleId="article">
    <w:name w:val="article"/>
    <w:basedOn w:val="a0"/>
    <w:rsid w:val="00BB3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5F7B9AB37CEB94E47070D832C0C42B58DB6C07EBBF60FFF367A20723D36FF2DE7F9B6AE2FD25A2R9Z7L" TargetMode="External"/><Relationship Id="rId3" Type="http://schemas.microsoft.com/office/2007/relationships/stylesWithEffects" Target="stylesWithEffects.xml"/><Relationship Id="rId7" Type="http://schemas.openxmlformats.org/officeDocument/2006/relationships/hyperlink" Target="consultantplus://offline/ref=965F7B9AB37CEB94E47070D832C0C42B58DC6E01EBB660FFF367A20723D36FF2DE7F9B6AE2FF27AAR9ZD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kem@mai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65F7B9AB37CEB94E47070D832C0C42B58DC6D04EFBB60FFF367A20723RDZ3L" TargetMode="External"/><Relationship Id="rId4" Type="http://schemas.openxmlformats.org/officeDocument/2006/relationships/settings" Target="settings.xml"/><Relationship Id="rId9" Type="http://schemas.openxmlformats.org/officeDocument/2006/relationships/hyperlink" Target="consultantplus://offline/ref=965F7B9AB37CEB94E47070D832C0C42B58DC6D0EEBB960FFF367A20723RDZ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8822</Words>
  <Characters>50287</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 Евгеньевич</dc:creator>
  <cp:lastModifiedBy>User27</cp:lastModifiedBy>
  <cp:revision>3</cp:revision>
  <cp:lastPrinted>2018-02-06T09:42:00Z</cp:lastPrinted>
  <dcterms:created xsi:type="dcterms:W3CDTF">2018-02-06T09:49:00Z</dcterms:created>
  <dcterms:modified xsi:type="dcterms:W3CDTF">2018-02-06T13:31:00Z</dcterms:modified>
</cp:coreProperties>
</file>